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166FA" w14:paraId="077055E5" w14:textId="77777777" w:rsidTr="00B03EF9">
        <w:trPr>
          <w:trHeight w:val="1132"/>
        </w:trPr>
        <w:tc>
          <w:tcPr>
            <w:tcW w:w="10434" w:type="dxa"/>
            <w:shd w:val="clear" w:color="auto" w:fill="auto"/>
          </w:tcPr>
          <w:p w14:paraId="43BD4ECD" w14:textId="77777777" w:rsidR="00541CA3" w:rsidRPr="004166FA" w:rsidRDefault="00541CA3" w:rsidP="00844DAA">
            <w:pPr>
              <w:pStyle w:val="Pieddepage"/>
              <w:tabs>
                <w:tab w:val="clear" w:pos="4536"/>
                <w:tab w:val="clear" w:pos="9072"/>
                <w:tab w:val="left" w:pos="851"/>
              </w:tabs>
              <w:jc w:val="center"/>
              <w:rPr>
                <w:rFonts w:ascii="Fira Sans" w:hAnsi="Fira Sans" w:cs="Arial"/>
                <w:b/>
                <w:sz w:val="18"/>
                <w:szCs w:val="18"/>
              </w:rPr>
            </w:pPr>
          </w:p>
          <w:p w14:paraId="5084E072" w14:textId="7CA4D511" w:rsidR="00100580" w:rsidRPr="004166FA" w:rsidRDefault="0074358C" w:rsidP="00844DAA">
            <w:pPr>
              <w:pStyle w:val="Pieddepage"/>
              <w:tabs>
                <w:tab w:val="clear" w:pos="4536"/>
                <w:tab w:val="clear" w:pos="9072"/>
                <w:tab w:val="left" w:pos="851"/>
              </w:tabs>
              <w:jc w:val="center"/>
              <w:rPr>
                <w:rFonts w:ascii="Fira Sans" w:hAnsi="Fira Sans" w:cs="Arial"/>
                <w:noProof/>
                <w:lang w:eastAsia="fr-FR"/>
              </w:rPr>
            </w:pPr>
            <w:r w:rsidRPr="004166FA">
              <w:rPr>
                <w:rFonts w:ascii="Fira Sans" w:hAnsi="Fira Sans"/>
                <w:noProof/>
                <w:sz w:val="16"/>
                <w:szCs w:val="16"/>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4166FA" w:rsidRDefault="00100580" w:rsidP="00844DAA">
            <w:pPr>
              <w:pStyle w:val="Pieddepage"/>
              <w:tabs>
                <w:tab w:val="clear" w:pos="4536"/>
                <w:tab w:val="clear" w:pos="9072"/>
                <w:tab w:val="left" w:pos="851"/>
              </w:tabs>
              <w:jc w:val="center"/>
              <w:rPr>
                <w:rFonts w:ascii="Fira Sans" w:hAnsi="Fira Sans" w:cs="Arial"/>
                <w:noProof/>
                <w:lang w:eastAsia="fr-FR"/>
              </w:rPr>
            </w:pPr>
          </w:p>
          <w:p w14:paraId="5680952A"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1DE75FE0"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5055D244" w14:textId="77777777" w:rsidR="009B1CD0" w:rsidRPr="004166FA" w:rsidRDefault="009B1CD0" w:rsidP="00844DAA">
            <w:pPr>
              <w:pStyle w:val="Pieddepage"/>
              <w:tabs>
                <w:tab w:val="clear" w:pos="4536"/>
                <w:tab w:val="clear" w:pos="9072"/>
                <w:tab w:val="left" w:pos="851"/>
              </w:tabs>
              <w:jc w:val="center"/>
              <w:rPr>
                <w:rFonts w:ascii="Fira Sans" w:hAnsi="Fira Sans"/>
              </w:rPr>
            </w:pPr>
          </w:p>
        </w:tc>
      </w:tr>
    </w:tbl>
    <w:p w14:paraId="7B9BE7D6" w14:textId="77777777" w:rsidR="009B1CD0" w:rsidRPr="004166FA" w:rsidRDefault="009B1CD0" w:rsidP="00844DAA">
      <w:pPr>
        <w:tabs>
          <w:tab w:val="left" w:pos="851"/>
        </w:tabs>
        <w:rPr>
          <w:rFonts w:ascii="Fira Sans" w:hAnsi="Fira Sans"/>
        </w:rPr>
        <w:sectPr w:rsidR="009B1CD0" w:rsidRPr="004166FA">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66FA" w14:paraId="05616BE6" w14:textId="77777777">
        <w:tc>
          <w:tcPr>
            <w:tcW w:w="9002" w:type="dxa"/>
            <w:shd w:val="clear" w:color="auto" w:fill="66CCFF"/>
          </w:tcPr>
          <w:p w14:paraId="2719FF0B" w14:textId="77777777" w:rsidR="009B1CD0" w:rsidRPr="004166FA" w:rsidRDefault="007C59F5" w:rsidP="00844DAA">
            <w:pPr>
              <w:tabs>
                <w:tab w:val="left" w:pos="851"/>
              </w:tabs>
              <w:spacing w:before="120" w:after="120"/>
              <w:jc w:val="center"/>
              <w:rPr>
                <w:rFonts w:ascii="Fira Sans" w:hAnsi="Fira Sans" w:cs="Arial"/>
                <w:b/>
                <w:bCs/>
                <w:caps/>
                <w:sz w:val="24"/>
                <w:szCs w:val="24"/>
              </w:rPr>
            </w:pPr>
            <w:r w:rsidRPr="004166FA">
              <w:rPr>
                <w:rFonts w:ascii="Fira Sans" w:hAnsi="Fira Sans" w:cs="Arial"/>
                <w:b/>
                <w:sz w:val="24"/>
                <w:szCs w:val="24"/>
              </w:rPr>
              <w:t>MARCHES PUBLICS</w:t>
            </w:r>
          </w:p>
          <w:p w14:paraId="2B5A1E0B" w14:textId="1002573F" w:rsidR="009B1CD0" w:rsidRPr="004166FA" w:rsidRDefault="009B1CD0" w:rsidP="001E29C9">
            <w:pPr>
              <w:tabs>
                <w:tab w:val="left" w:pos="851"/>
              </w:tabs>
              <w:spacing w:before="120" w:after="120"/>
              <w:jc w:val="center"/>
              <w:rPr>
                <w:rFonts w:ascii="Fira Sans" w:hAnsi="Fira Sans"/>
                <w:caps/>
                <w:sz w:val="24"/>
                <w:szCs w:val="24"/>
              </w:rPr>
            </w:pPr>
            <w:r w:rsidRPr="004166FA">
              <w:rPr>
                <w:rFonts w:ascii="Fira Sans" w:hAnsi="Fira Sans" w:cs="Arial"/>
                <w:b/>
                <w:bCs/>
                <w:caps/>
                <w:sz w:val="24"/>
                <w:szCs w:val="24"/>
              </w:rPr>
              <w:t>ACTE</w:t>
            </w:r>
            <w:r w:rsidRPr="004166FA">
              <w:rPr>
                <w:rFonts w:ascii="Fira Sans" w:hAnsi="Fira Sans" w:cs="Arial"/>
                <w:b/>
                <w:bCs/>
                <w:sz w:val="24"/>
                <w:szCs w:val="24"/>
              </w:rPr>
              <w:t xml:space="preserve"> D’ENGAGEMENT</w:t>
            </w:r>
            <w:r w:rsidR="00B4019A">
              <w:rPr>
                <w:rFonts w:ascii="Fira Sans" w:hAnsi="Fira Sans" w:cs="Arial"/>
                <w:b/>
                <w:bCs/>
                <w:sz w:val="24"/>
                <w:szCs w:val="24"/>
              </w:rPr>
              <w:t xml:space="preserve">  </w:t>
            </w:r>
          </w:p>
        </w:tc>
        <w:tc>
          <w:tcPr>
            <w:tcW w:w="1275" w:type="dxa"/>
            <w:shd w:val="clear" w:color="auto" w:fill="66CCFF"/>
          </w:tcPr>
          <w:p w14:paraId="3B3F45B1" w14:textId="77777777" w:rsidR="009B1CD0" w:rsidRPr="004166FA" w:rsidRDefault="00E47798" w:rsidP="0083205E">
            <w:pPr>
              <w:pStyle w:val="Titre8"/>
              <w:tabs>
                <w:tab w:val="left" w:pos="851"/>
                <w:tab w:val="right" w:pos="9639"/>
              </w:tabs>
              <w:spacing w:before="120" w:after="120"/>
              <w:rPr>
                <w:rFonts w:ascii="Fira Sans" w:hAnsi="Fira Sans"/>
                <w:szCs w:val="24"/>
              </w:rPr>
            </w:pPr>
            <w:r w:rsidRPr="004166FA">
              <w:rPr>
                <w:rFonts w:ascii="Fira Sans" w:hAnsi="Fira Sans"/>
                <w:caps/>
                <w:szCs w:val="24"/>
              </w:rPr>
              <w:t>ATTRI</w:t>
            </w:r>
          </w:p>
        </w:tc>
      </w:tr>
    </w:tbl>
    <w:p w14:paraId="05750CCF" w14:textId="77777777" w:rsidR="009651A0" w:rsidRPr="004166FA" w:rsidRDefault="009651A0" w:rsidP="005846FB">
      <w:pPr>
        <w:pStyle w:val="Corpsdetexte31"/>
        <w:tabs>
          <w:tab w:val="left" w:pos="851"/>
        </w:tabs>
        <w:jc w:val="both"/>
        <w:rPr>
          <w:rFonts w:ascii="Fira Sans" w:hAnsi="Fira Sans"/>
        </w:rPr>
      </w:pPr>
    </w:p>
    <w:p w14:paraId="767901CA" w14:textId="77777777" w:rsidR="009B1CD0" w:rsidRPr="004166FA" w:rsidRDefault="009B1CD0" w:rsidP="005846FB">
      <w:pPr>
        <w:tabs>
          <w:tab w:val="left" w:pos="426"/>
          <w:tab w:val="left" w:pos="851"/>
        </w:tabs>
        <w:jc w:val="both"/>
        <w:rPr>
          <w:rFonts w:ascii="Fira Sans" w:hAnsi="Fir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7FEC4568" w14:textId="77777777">
        <w:tc>
          <w:tcPr>
            <w:tcW w:w="10277" w:type="dxa"/>
            <w:shd w:val="clear" w:color="auto" w:fill="66CCFF"/>
          </w:tcPr>
          <w:p w14:paraId="1B46A31D" w14:textId="77777777" w:rsidR="009B1CD0" w:rsidRPr="004166FA" w:rsidRDefault="009B1CD0" w:rsidP="005846FB">
            <w:pPr>
              <w:tabs>
                <w:tab w:val="left" w:pos="-142"/>
                <w:tab w:val="left" w:pos="851"/>
                <w:tab w:val="left" w:pos="4111"/>
              </w:tabs>
              <w:jc w:val="both"/>
              <w:rPr>
                <w:rFonts w:ascii="Fira Sans" w:hAnsi="Fira Sans"/>
              </w:rPr>
            </w:pPr>
            <w:r w:rsidRPr="004166FA">
              <w:rPr>
                <w:rFonts w:ascii="Fira Sans" w:hAnsi="Fira Sans" w:cs="Arial"/>
                <w:b/>
                <w:sz w:val="22"/>
                <w:szCs w:val="22"/>
              </w:rPr>
              <w:t xml:space="preserve">A - Objet </w:t>
            </w:r>
            <w:r w:rsidRPr="004166FA">
              <w:rPr>
                <w:rFonts w:ascii="Fira Sans" w:hAnsi="Fira Sans" w:cs="Arial"/>
                <w:b/>
                <w:bCs/>
                <w:sz w:val="22"/>
                <w:szCs w:val="22"/>
              </w:rPr>
              <w:t>de l’acte d’engagement</w:t>
            </w:r>
            <w:r w:rsidRPr="004166FA">
              <w:rPr>
                <w:rFonts w:ascii="Fira Sans" w:hAnsi="Fira Sans" w:cs="Arial"/>
                <w:b/>
                <w:sz w:val="22"/>
                <w:szCs w:val="22"/>
              </w:rPr>
              <w:t>.</w:t>
            </w:r>
          </w:p>
        </w:tc>
      </w:tr>
    </w:tbl>
    <w:p w14:paraId="262F97A0" w14:textId="77777777" w:rsidR="009B1CD0" w:rsidRPr="004166FA" w:rsidRDefault="009B1CD0" w:rsidP="006C4338">
      <w:pPr>
        <w:tabs>
          <w:tab w:val="left" w:pos="426"/>
          <w:tab w:val="left" w:pos="851"/>
        </w:tabs>
        <w:jc w:val="both"/>
        <w:rPr>
          <w:rFonts w:ascii="Fira Sans" w:hAnsi="Fira Sans"/>
        </w:rPr>
      </w:pPr>
    </w:p>
    <w:p w14:paraId="0AD89DE2" w14:textId="77777777" w:rsidR="009B1CD0" w:rsidRPr="004166FA" w:rsidRDefault="009B1CD0" w:rsidP="006C4338">
      <w:pPr>
        <w:tabs>
          <w:tab w:val="left" w:pos="426"/>
          <w:tab w:val="left" w:pos="851"/>
        </w:tabs>
        <w:jc w:val="both"/>
        <w:rPr>
          <w:rFonts w:ascii="Fira Sans" w:hAnsi="Fira Sans" w:cs="Arial"/>
          <w:b/>
          <w:i/>
          <w:sz w:val="22"/>
          <w:szCs w:val="22"/>
        </w:rPr>
      </w:pPr>
      <w:r w:rsidRPr="004166FA">
        <w:rPr>
          <w:rFonts w:ascii="Fira Sans" w:eastAsia="Wingdings" w:hAnsi="Fira Sans" w:cs="Wingdings"/>
          <w:color w:val="66CCFF"/>
          <w:spacing w:val="-10"/>
        </w:rPr>
        <w:t></w:t>
      </w:r>
      <w:r w:rsidRPr="004166FA">
        <w:rPr>
          <w:rFonts w:ascii="Fira Sans" w:eastAsia="Arial" w:hAnsi="Fira Sans" w:cs="Arial"/>
          <w:spacing w:val="-10"/>
        </w:rPr>
        <w:t xml:space="preserve"> </w:t>
      </w:r>
      <w:r w:rsidR="007C59F5" w:rsidRPr="004166FA">
        <w:rPr>
          <w:rFonts w:ascii="Fira Sans" w:hAnsi="Fira Sans" w:cs="Arial"/>
          <w:b/>
          <w:sz w:val="22"/>
          <w:szCs w:val="22"/>
        </w:rPr>
        <w:t>Objet</w:t>
      </w:r>
      <w:r w:rsidR="007C59F5" w:rsidRPr="004166FA">
        <w:rPr>
          <w:rFonts w:ascii="Fira Sans" w:hAnsi="Fira Sans" w:cs="Arial"/>
          <w:b/>
          <w:bCs/>
          <w:sz w:val="22"/>
          <w:szCs w:val="22"/>
        </w:rPr>
        <w:t xml:space="preserve"> du marché </w:t>
      </w:r>
    </w:p>
    <w:p w14:paraId="332DA8E4" w14:textId="77777777" w:rsidR="009B1CD0" w:rsidRPr="004166FA" w:rsidRDefault="009B1CD0" w:rsidP="005846FB">
      <w:pPr>
        <w:tabs>
          <w:tab w:val="left" w:pos="426"/>
          <w:tab w:val="left" w:pos="851"/>
        </w:tabs>
        <w:jc w:val="both"/>
        <w:rPr>
          <w:rFonts w:ascii="Fira Sans" w:hAnsi="Fira Sans" w:cs="Arial"/>
          <w:sz w:val="22"/>
          <w:szCs w:val="22"/>
        </w:rPr>
      </w:pPr>
    </w:p>
    <w:p w14:paraId="112F4DFD" w14:textId="77777777" w:rsidR="00074612" w:rsidRPr="005969C3" w:rsidRDefault="00074612" w:rsidP="00074612">
      <w:pPr>
        <w:autoSpaceDE w:val="0"/>
        <w:autoSpaceDN w:val="0"/>
        <w:adjustRightInd w:val="0"/>
        <w:jc w:val="both"/>
        <w:rPr>
          <w:rFonts w:ascii="Fira Sans" w:hAnsi="Fira Sans" w:cs="Arial"/>
          <w:bCs/>
          <w:kern w:val="3"/>
          <w:sz w:val="22"/>
          <w:szCs w:val="22"/>
          <w:lang w:eastAsia="en-US"/>
        </w:rPr>
      </w:pPr>
      <w:r w:rsidRPr="005969C3">
        <w:rPr>
          <w:rFonts w:ascii="Fira Sans" w:hAnsi="Fira Sans" w:cs="Arial"/>
          <w:bCs/>
          <w:kern w:val="3"/>
          <w:sz w:val="22"/>
          <w:szCs w:val="22"/>
          <w:lang w:eastAsia="en-US"/>
        </w:rPr>
        <w:t>Le projet consiste en la rénovation de bureaux Hôtel d’entreprises au RDC d’un bâtiment existant au 21 rue de l’hôpital à Tarascon. Ce programme comporte une tranche unique de travaux. Les travaux seront réalisés en site non occupé. Le bâtiment a un classement de type W de 5</w:t>
      </w:r>
      <w:r w:rsidRPr="005969C3">
        <w:rPr>
          <w:rFonts w:ascii="Fira Sans" w:hAnsi="Fira Sans" w:cs="Arial"/>
          <w:bCs/>
          <w:kern w:val="3"/>
          <w:sz w:val="22"/>
          <w:szCs w:val="22"/>
          <w:vertAlign w:val="superscript"/>
          <w:lang w:eastAsia="en-US"/>
        </w:rPr>
        <w:t>e</w:t>
      </w:r>
      <w:r w:rsidRPr="005969C3">
        <w:rPr>
          <w:rFonts w:ascii="Fira Sans" w:hAnsi="Fira Sans" w:cs="Arial"/>
          <w:bCs/>
          <w:kern w:val="3"/>
          <w:sz w:val="22"/>
          <w:szCs w:val="22"/>
          <w:lang w:eastAsia="en-US"/>
        </w:rPr>
        <w:t xml:space="preserve"> catégorie.</w:t>
      </w:r>
    </w:p>
    <w:p w14:paraId="5ECFAD03" w14:textId="77777777" w:rsidR="00074612" w:rsidRPr="005969C3" w:rsidRDefault="00074612" w:rsidP="00074612">
      <w:pPr>
        <w:jc w:val="both"/>
        <w:rPr>
          <w:rFonts w:ascii="Fira Sans" w:hAnsi="Fira Sans" w:cs="Arial"/>
          <w:sz w:val="22"/>
          <w:szCs w:val="22"/>
        </w:rPr>
      </w:pPr>
    </w:p>
    <w:p w14:paraId="20DBD51F" w14:textId="77777777" w:rsidR="0063150C" w:rsidRDefault="0063150C" w:rsidP="00E119D3">
      <w:pPr>
        <w:jc w:val="both"/>
        <w:rPr>
          <w:rFonts w:ascii="Fira Sans" w:hAnsi="Fira Sans" w:cs="Arial"/>
          <w:bCs/>
          <w:sz w:val="22"/>
          <w:szCs w:val="22"/>
          <w:lang w:eastAsia="en-US"/>
        </w:rPr>
      </w:pPr>
    </w:p>
    <w:p w14:paraId="0B777DBC" w14:textId="6D078C69" w:rsidR="0063150C" w:rsidRPr="0063150C" w:rsidRDefault="00A64DFA" w:rsidP="00E119D3">
      <w:pPr>
        <w:jc w:val="both"/>
        <w:rPr>
          <w:rFonts w:ascii="Fira Sans" w:hAnsi="Fira Sans" w:cs="Arial"/>
          <w:bCs/>
          <w:sz w:val="22"/>
          <w:szCs w:val="22"/>
          <w:lang w:eastAsia="en-US"/>
        </w:rPr>
      </w:pPr>
      <w:r>
        <w:rPr>
          <w:rFonts w:ascii="Fira Sans" w:hAnsi="Fira Sans" w:cs="Arial"/>
          <w:bCs/>
          <w:sz w:val="22"/>
          <w:szCs w:val="22"/>
          <w:lang w:eastAsia="en-US"/>
        </w:rPr>
        <w:t xml:space="preserve">Lot n° </w:t>
      </w:r>
      <w:r w:rsidR="002C6260">
        <w:rPr>
          <w:rFonts w:ascii="Fira Sans" w:hAnsi="Fira Sans" w:cs="Arial"/>
          <w:bCs/>
          <w:sz w:val="22"/>
          <w:szCs w:val="22"/>
          <w:lang w:eastAsia="en-US"/>
        </w:rPr>
        <w:t>8</w:t>
      </w:r>
      <w:r>
        <w:rPr>
          <w:rFonts w:ascii="Fira Sans" w:hAnsi="Fira Sans" w:cs="Arial"/>
          <w:bCs/>
          <w:sz w:val="22"/>
          <w:szCs w:val="22"/>
          <w:lang w:eastAsia="en-US"/>
        </w:rPr>
        <w:t xml:space="preserve"> : </w:t>
      </w:r>
      <w:r w:rsidR="002C6260">
        <w:rPr>
          <w:rFonts w:ascii="Fira Sans" w:hAnsi="Fira Sans" w:cs="Arial"/>
          <w:bCs/>
          <w:sz w:val="22"/>
          <w:szCs w:val="22"/>
          <w:lang w:eastAsia="en-US"/>
        </w:rPr>
        <w:t>Plomberie – CVC - Sanitaires</w:t>
      </w:r>
    </w:p>
    <w:p w14:paraId="2CC3A893" w14:textId="3CCBBBF7" w:rsidR="00B4019A" w:rsidRPr="007213CE" w:rsidRDefault="00B4019A" w:rsidP="007213CE">
      <w:pPr>
        <w:pStyle w:val="NormalWeb"/>
        <w:suppressAutoHyphens w:val="0"/>
        <w:spacing w:before="0" w:after="0"/>
        <w:ind w:left="720"/>
        <w:jc w:val="both"/>
        <w:rPr>
          <w:rFonts w:ascii="Fira Sans" w:hAnsi="Fira Sans" w:cs="Arial"/>
        </w:rPr>
      </w:pPr>
    </w:p>
    <w:p w14:paraId="1E138BDD" w14:textId="77777777" w:rsidR="005546A9" w:rsidRPr="004166FA" w:rsidRDefault="005546A9" w:rsidP="006C4338">
      <w:pPr>
        <w:tabs>
          <w:tab w:val="left" w:pos="851"/>
        </w:tabs>
        <w:rPr>
          <w:rFonts w:ascii="Fira Sans" w:hAnsi="Fira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07843DC0" w14:textId="77777777">
        <w:tc>
          <w:tcPr>
            <w:tcW w:w="10277" w:type="dxa"/>
            <w:shd w:val="clear" w:color="auto" w:fill="66CCFF"/>
          </w:tcPr>
          <w:p w14:paraId="6EE94EE3" w14:textId="77777777" w:rsidR="009B1CD0" w:rsidRPr="004166FA" w:rsidRDefault="009B1CD0" w:rsidP="009B45B9">
            <w:pPr>
              <w:tabs>
                <w:tab w:val="left" w:pos="-142"/>
                <w:tab w:val="left" w:pos="851"/>
                <w:tab w:val="left" w:pos="4111"/>
              </w:tabs>
              <w:jc w:val="both"/>
              <w:rPr>
                <w:rFonts w:ascii="Fira Sans" w:hAnsi="Fira Sans"/>
              </w:rPr>
            </w:pPr>
            <w:r w:rsidRPr="004166FA">
              <w:rPr>
                <w:rFonts w:ascii="Fira Sans" w:hAnsi="Fira Sans" w:cs="Arial"/>
                <w:b/>
                <w:sz w:val="22"/>
                <w:szCs w:val="22"/>
              </w:rPr>
              <w:t xml:space="preserve">B - Engagement </w:t>
            </w:r>
            <w:r w:rsidR="00166B56" w:rsidRPr="004166FA">
              <w:rPr>
                <w:rFonts w:ascii="Fira Sans" w:hAnsi="Fira Sans" w:cs="Arial"/>
                <w:b/>
                <w:sz w:val="22"/>
                <w:szCs w:val="22"/>
              </w:rPr>
              <w:t>du titulaire ou du groupement titulaire</w:t>
            </w:r>
            <w:r w:rsidRPr="004166FA">
              <w:rPr>
                <w:rFonts w:ascii="Fira Sans" w:hAnsi="Fira Sans" w:cs="Arial"/>
                <w:b/>
                <w:sz w:val="22"/>
                <w:szCs w:val="22"/>
              </w:rPr>
              <w:t>.</w:t>
            </w:r>
          </w:p>
        </w:tc>
      </w:tr>
    </w:tbl>
    <w:p w14:paraId="774195C9" w14:textId="77777777" w:rsidR="009B1CD0" w:rsidRPr="004166FA" w:rsidRDefault="009B1CD0" w:rsidP="006C4338">
      <w:pPr>
        <w:tabs>
          <w:tab w:val="left" w:pos="851"/>
        </w:tabs>
        <w:rPr>
          <w:rFonts w:ascii="Fira Sans" w:hAnsi="Fira Sans"/>
        </w:rPr>
      </w:pPr>
    </w:p>
    <w:p w14:paraId="2A1C3236" w14:textId="77777777" w:rsidR="009B1CD0" w:rsidRPr="004166FA" w:rsidRDefault="009B1CD0" w:rsidP="006C4338">
      <w:pPr>
        <w:pStyle w:val="Titre2"/>
        <w:tabs>
          <w:tab w:val="left" w:pos="851"/>
          <w:tab w:val="left" w:pos="2268"/>
        </w:tabs>
        <w:rPr>
          <w:rFonts w:ascii="Fira Sans" w:hAnsi="Fira Sans" w:cs="Arial"/>
          <w:i/>
          <w:iCs/>
          <w:sz w:val="18"/>
          <w:szCs w:val="18"/>
        </w:rPr>
      </w:pPr>
      <w:r w:rsidRPr="004166FA">
        <w:rPr>
          <w:rFonts w:ascii="Fira Sans" w:hAnsi="Fira Sans" w:cs="Arial"/>
          <w:sz w:val="22"/>
          <w:szCs w:val="22"/>
        </w:rPr>
        <w:t xml:space="preserve">B1 - Identification et engagement </w:t>
      </w:r>
      <w:r w:rsidR="00CD185D" w:rsidRPr="004166FA">
        <w:rPr>
          <w:rFonts w:ascii="Fira Sans" w:hAnsi="Fira Sans" w:cs="Arial"/>
          <w:sz w:val="22"/>
          <w:szCs w:val="22"/>
        </w:rPr>
        <w:t>du titulaire</w:t>
      </w:r>
      <w:r w:rsidR="0021797C" w:rsidRPr="004166FA">
        <w:rPr>
          <w:rFonts w:ascii="Fira Sans" w:hAnsi="Fira Sans" w:cs="Arial"/>
          <w:sz w:val="22"/>
          <w:szCs w:val="22"/>
        </w:rPr>
        <w:t xml:space="preserve"> ou du groupement titulaire</w:t>
      </w:r>
      <w:r w:rsidRPr="004166FA">
        <w:rPr>
          <w:rFonts w:ascii="Fira Sans" w:hAnsi="Fira Sans" w:cs="Arial"/>
          <w:sz w:val="22"/>
          <w:szCs w:val="22"/>
        </w:rPr>
        <w:t> :</w:t>
      </w:r>
    </w:p>
    <w:p w14:paraId="16BF1491" w14:textId="77777777" w:rsidR="009B1CD0" w:rsidRPr="004166FA" w:rsidRDefault="009B1CD0" w:rsidP="006F3DF9">
      <w:pPr>
        <w:pStyle w:val="fcase1ertab"/>
        <w:tabs>
          <w:tab w:val="left" w:pos="851"/>
        </w:tabs>
        <w:rPr>
          <w:rFonts w:ascii="Fira Sans" w:hAnsi="Fira Sans" w:cs="Arial"/>
        </w:rPr>
      </w:pPr>
      <w:r w:rsidRPr="004166FA">
        <w:rPr>
          <w:rFonts w:ascii="Fira Sans" w:hAnsi="Fira Sans" w:cs="Arial"/>
          <w:i/>
          <w:iCs/>
          <w:sz w:val="18"/>
          <w:szCs w:val="18"/>
        </w:rPr>
        <w:t>(Cocher les cases correspondantes.)</w:t>
      </w:r>
    </w:p>
    <w:p w14:paraId="3B84B513" w14:textId="77777777" w:rsidR="009B1CD0" w:rsidRPr="004166FA" w:rsidRDefault="009B1CD0" w:rsidP="005846FB">
      <w:pPr>
        <w:tabs>
          <w:tab w:val="left" w:pos="851"/>
        </w:tabs>
        <w:rPr>
          <w:rFonts w:ascii="Fira Sans" w:hAnsi="Fira Sans" w:cs="Arial"/>
        </w:rPr>
      </w:pPr>
    </w:p>
    <w:p w14:paraId="6D236ECB" w14:textId="77777777" w:rsidR="009B1CD0" w:rsidRPr="004166FA" w:rsidRDefault="009B1CD0" w:rsidP="005846FB">
      <w:pPr>
        <w:tabs>
          <w:tab w:val="left" w:pos="851"/>
        </w:tabs>
        <w:jc w:val="both"/>
        <w:rPr>
          <w:rFonts w:ascii="Fira Sans" w:hAnsi="Fira Sans" w:cs="Arial"/>
        </w:rPr>
      </w:pPr>
      <w:r w:rsidRPr="004166FA">
        <w:rPr>
          <w:rFonts w:ascii="Fira Sans" w:hAnsi="Fira Sans" w:cs="Arial"/>
        </w:rPr>
        <w:t xml:space="preserve">Après avoir pris connaissance des pièces constitutives </w:t>
      </w:r>
      <w:r w:rsidR="001E29C9" w:rsidRPr="004166FA">
        <w:rPr>
          <w:rFonts w:ascii="Fira Sans" w:hAnsi="Fira Sans" w:cs="Arial"/>
        </w:rPr>
        <w:t>du marché</w:t>
      </w:r>
      <w:r w:rsidRPr="004166FA">
        <w:rPr>
          <w:rFonts w:ascii="Fira Sans" w:hAnsi="Fira Sans" w:cs="Arial"/>
        </w:rPr>
        <w:t xml:space="preserve"> suivantes,</w:t>
      </w:r>
    </w:p>
    <w:p w14:paraId="035E5A3C" w14:textId="2A890DC5"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82C8C" w:rsidRPr="004166FA">
        <w:rPr>
          <w:rFonts w:ascii="Fira Sans" w:hAnsi="Fira Sans" w:cs="Arial"/>
          <w:lang w:val="en-GB"/>
        </w:rPr>
        <w:t>RC</w:t>
      </w:r>
      <w:r w:rsidR="009B1CD0" w:rsidRPr="004166FA">
        <w:rPr>
          <w:rFonts w:ascii="Fira Sans" w:hAnsi="Fira Sans" w:cs="Arial"/>
          <w:lang w:val="en-GB"/>
        </w:rPr>
        <w:t xml:space="preserve"> n°………………………………………………………………………………………</w:t>
      </w:r>
      <w:r w:rsidR="00F713B4" w:rsidRPr="004166FA">
        <w:rPr>
          <w:rFonts w:ascii="Fira Sans" w:hAnsi="Fira Sans" w:cs="Arial"/>
          <w:lang w:val="en-GB"/>
        </w:rPr>
        <w:t>….</w:t>
      </w:r>
    </w:p>
    <w:p w14:paraId="55B86645" w14:textId="469F31BF"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713B4" w:rsidRPr="004166FA">
        <w:rPr>
          <w:rFonts w:ascii="Fira Sans" w:hAnsi="Fira Sans" w:cs="Arial"/>
          <w:lang w:val="en-GB"/>
        </w:rPr>
        <w:t>CCAG</w:t>
      </w:r>
      <w:r w:rsidR="00F713B4">
        <w:rPr>
          <w:rFonts w:ascii="Fira Sans" w:hAnsi="Fira Sans" w:cs="Arial"/>
          <w:lang w:val="en-GB"/>
        </w:rPr>
        <w:t>:</w:t>
      </w:r>
      <w:r w:rsidR="00F713B4" w:rsidRPr="004166FA">
        <w:rPr>
          <w:rFonts w:ascii="Fira Sans" w:hAnsi="Fira Sans" w:cs="Arial"/>
          <w:lang w:val="en-GB"/>
        </w:rPr>
        <w:t xml:space="preserve"> …</w:t>
      </w:r>
      <w:r w:rsidR="009B1CD0" w:rsidRPr="004166FA">
        <w:rPr>
          <w:rFonts w:ascii="Fira Sans" w:hAnsi="Fira Sans" w:cs="Arial"/>
          <w:lang w:val="en-GB"/>
        </w:rPr>
        <w:t>………………………………………………………………………………………</w:t>
      </w:r>
    </w:p>
    <w:p w14:paraId="1E3840EE" w14:textId="08091F66" w:rsidR="009B1CD0" w:rsidRPr="004166FA" w:rsidRDefault="007D7A65" w:rsidP="0061068C">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F82C8C" w:rsidRPr="004166FA">
        <w:rPr>
          <w:rFonts w:ascii="Fira Sans" w:hAnsi="Fira Sans" w:cs="Arial"/>
          <w:lang w:val="en-GB"/>
        </w:rPr>
        <w:t xml:space="preserve"> CC</w:t>
      </w:r>
      <w:r w:rsidR="009B1CD0" w:rsidRPr="004166FA">
        <w:rPr>
          <w:rFonts w:ascii="Fira Sans" w:hAnsi="Fira Sans" w:cs="Arial"/>
          <w:lang w:val="en-GB"/>
        </w:rPr>
        <w:t>P n°………………………………………………………………………………………</w:t>
      </w:r>
      <w:r w:rsidR="00F713B4" w:rsidRPr="004166FA">
        <w:rPr>
          <w:rFonts w:ascii="Fira Sans" w:hAnsi="Fira Sans" w:cs="Arial"/>
          <w:lang w:val="en-GB"/>
        </w:rPr>
        <w:t>….</w:t>
      </w:r>
    </w:p>
    <w:p w14:paraId="6F1FB875" w14:textId="0EE02C93" w:rsidR="009B1CD0" w:rsidRPr="004166FA" w:rsidRDefault="007D7A65" w:rsidP="00710FD6">
      <w:pPr>
        <w:tabs>
          <w:tab w:val="left" w:pos="851"/>
        </w:tabs>
        <w:spacing w:before="120"/>
        <w:ind w:left="1135" w:hanging="284"/>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Autres</w:t>
      </w:r>
      <w:r w:rsidR="00F713B4" w:rsidRPr="004166FA">
        <w:rPr>
          <w:rFonts w:ascii="Fira Sans" w:hAnsi="Fira Sans" w:cs="Arial"/>
        </w:rPr>
        <w:t xml:space="preserve"> : …</w:t>
      </w:r>
      <w:r w:rsidR="009B1CD0" w:rsidRPr="004166FA">
        <w:rPr>
          <w:rFonts w:ascii="Fira Sans" w:hAnsi="Fira Sans" w:cs="Arial"/>
        </w:rPr>
        <w:t>…………………………………………………………………………………………</w:t>
      </w:r>
    </w:p>
    <w:p w14:paraId="2EF46414" w14:textId="77777777" w:rsidR="009B1CD0" w:rsidRPr="004166FA" w:rsidRDefault="009B1CD0" w:rsidP="00710FD6">
      <w:pPr>
        <w:tabs>
          <w:tab w:val="left" w:pos="851"/>
        </w:tabs>
        <w:jc w:val="both"/>
        <w:rPr>
          <w:rFonts w:ascii="Fira Sans" w:hAnsi="Fira Sans" w:cs="Arial"/>
        </w:rPr>
      </w:pPr>
    </w:p>
    <w:p w14:paraId="70B02B9A" w14:textId="77777777" w:rsidR="009B1CD0" w:rsidRPr="004166FA" w:rsidRDefault="009B1CD0" w:rsidP="00E47798">
      <w:pPr>
        <w:tabs>
          <w:tab w:val="left" w:pos="851"/>
        </w:tabs>
        <w:jc w:val="both"/>
        <w:rPr>
          <w:rFonts w:ascii="Fira Sans" w:hAnsi="Fira Sans" w:cs="Arial"/>
        </w:rPr>
      </w:pPr>
      <w:r w:rsidRPr="004166FA">
        <w:rPr>
          <w:rFonts w:ascii="Fira Sans" w:hAnsi="Fira Sans" w:cs="Arial"/>
        </w:rPr>
        <w:t>et conformément à leurs clauses,</w:t>
      </w:r>
    </w:p>
    <w:p w14:paraId="3185B911" w14:textId="77777777" w:rsidR="009B1CD0" w:rsidRPr="004166FA" w:rsidRDefault="009B1CD0" w:rsidP="0083205E">
      <w:pPr>
        <w:tabs>
          <w:tab w:val="left" w:pos="851"/>
        </w:tabs>
        <w:jc w:val="both"/>
        <w:rPr>
          <w:rFonts w:ascii="Fira Sans" w:hAnsi="Fira Sans" w:cs="Arial"/>
        </w:rPr>
      </w:pPr>
    </w:p>
    <w:p w14:paraId="7219A068" w14:textId="77777777" w:rsidR="009B1CD0" w:rsidRPr="004166FA" w:rsidRDefault="007D7A65" w:rsidP="0083205E">
      <w:pPr>
        <w:tabs>
          <w:tab w:val="left" w:pos="851"/>
        </w:tabs>
        <w:ind w:left="851"/>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 signataire</w:t>
      </w:r>
    </w:p>
    <w:p w14:paraId="5C2BB0D0" w14:textId="77777777" w:rsidR="009B1CD0" w:rsidRPr="004166FA" w:rsidRDefault="009B1CD0" w:rsidP="0083205E">
      <w:pPr>
        <w:tabs>
          <w:tab w:val="left" w:pos="851"/>
        </w:tabs>
        <w:jc w:val="both"/>
        <w:rPr>
          <w:rFonts w:ascii="Fira Sans" w:hAnsi="Fira Sans" w:cs="Arial"/>
        </w:rPr>
      </w:pPr>
    </w:p>
    <w:p w14:paraId="132AFF4C" w14:textId="77777777" w:rsidR="00F82C8C" w:rsidRPr="004166FA" w:rsidRDefault="00F82C8C" w:rsidP="0083205E">
      <w:pPr>
        <w:tabs>
          <w:tab w:val="left" w:pos="851"/>
        </w:tabs>
        <w:jc w:val="both"/>
        <w:rPr>
          <w:rFonts w:ascii="Fira Sans" w:hAnsi="Fira Sans" w:cs="Arial"/>
        </w:rPr>
      </w:pPr>
    </w:p>
    <w:p w14:paraId="7390B104" w14:textId="77777777" w:rsidR="00F82C8C" w:rsidRPr="004166FA" w:rsidRDefault="00F82C8C" w:rsidP="0083205E">
      <w:pPr>
        <w:tabs>
          <w:tab w:val="left" w:pos="851"/>
        </w:tabs>
        <w:jc w:val="both"/>
        <w:rPr>
          <w:rFonts w:ascii="Fira Sans" w:hAnsi="Fira Sans" w:cs="Arial"/>
        </w:rPr>
      </w:pPr>
    </w:p>
    <w:p w14:paraId="10E3DF51" w14:textId="77777777" w:rsidR="00F82C8C" w:rsidRPr="004166FA" w:rsidRDefault="00F82C8C" w:rsidP="0083205E">
      <w:pPr>
        <w:tabs>
          <w:tab w:val="left" w:pos="851"/>
        </w:tabs>
        <w:jc w:val="both"/>
        <w:rPr>
          <w:rFonts w:ascii="Fira Sans" w:hAnsi="Fira Sans" w:cs="Arial"/>
        </w:rPr>
      </w:pPr>
    </w:p>
    <w:p w14:paraId="10FAD975" w14:textId="77777777" w:rsidR="00F82C8C" w:rsidRDefault="00F82C8C" w:rsidP="0083205E">
      <w:pPr>
        <w:tabs>
          <w:tab w:val="left" w:pos="851"/>
        </w:tabs>
        <w:jc w:val="both"/>
        <w:rPr>
          <w:rFonts w:ascii="Fira Sans" w:hAnsi="Fira Sans" w:cs="Arial"/>
        </w:rPr>
      </w:pPr>
    </w:p>
    <w:p w14:paraId="049084FD" w14:textId="77777777" w:rsidR="007213CE" w:rsidRPr="004166FA" w:rsidRDefault="007213CE" w:rsidP="0083205E">
      <w:pPr>
        <w:tabs>
          <w:tab w:val="left" w:pos="851"/>
        </w:tabs>
        <w:jc w:val="both"/>
        <w:rPr>
          <w:rFonts w:ascii="Fira Sans" w:hAnsi="Fira Sans" w:cs="Arial"/>
        </w:rPr>
      </w:pPr>
    </w:p>
    <w:p w14:paraId="0275055F" w14:textId="77777777" w:rsidR="00F82C8C" w:rsidRPr="004166FA" w:rsidRDefault="00F82C8C" w:rsidP="0083205E">
      <w:pPr>
        <w:tabs>
          <w:tab w:val="left" w:pos="851"/>
        </w:tabs>
        <w:jc w:val="both"/>
        <w:rPr>
          <w:rFonts w:ascii="Fira Sans" w:hAnsi="Fira Sans" w:cs="Arial"/>
        </w:rPr>
      </w:pPr>
    </w:p>
    <w:p w14:paraId="5E5BB2E6" w14:textId="77777777" w:rsidR="009B1CD0" w:rsidRPr="004166FA" w:rsidRDefault="007D7A65" w:rsidP="0083205E">
      <w:pPr>
        <w:tabs>
          <w:tab w:val="left" w:pos="851"/>
        </w:tabs>
        <w:spacing w:before="120"/>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s’engage, sur la base de son offre et pour son propre compte ;</w:t>
      </w:r>
    </w:p>
    <w:p w14:paraId="7EEB13E5" w14:textId="77777777" w:rsidR="009B1CD0" w:rsidRPr="004166FA" w:rsidRDefault="009B1CD0" w:rsidP="00934503">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4166FA" w:rsidRDefault="009B1CD0" w:rsidP="00CD46CC">
      <w:pPr>
        <w:tabs>
          <w:tab w:val="left" w:pos="851"/>
        </w:tabs>
        <w:jc w:val="both"/>
        <w:rPr>
          <w:rFonts w:ascii="Fira Sans" w:hAnsi="Fira Sans" w:cs="Arial"/>
        </w:rPr>
      </w:pPr>
    </w:p>
    <w:p w14:paraId="60AC3AB7" w14:textId="77777777" w:rsidR="009B1CD0" w:rsidRPr="004166FA" w:rsidRDefault="009B1CD0" w:rsidP="009B45B9">
      <w:pPr>
        <w:tabs>
          <w:tab w:val="left" w:pos="851"/>
        </w:tabs>
        <w:jc w:val="both"/>
        <w:rPr>
          <w:rFonts w:ascii="Fira Sans" w:hAnsi="Fira Sans" w:cs="Arial"/>
        </w:rPr>
      </w:pPr>
    </w:p>
    <w:p w14:paraId="4A557B50" w14:textId="77777777" w:rsidR="00F86CBC" w:rsidRPr="004166FA" w:rsidRDefault="00F86CBC" w:rsidP="009B45B9">
      <w:pPr>
        <w:tabs>
          <w:tab w:val="left" w:pos="851"/>
        </w:tabs>
        <w:jc w:val="both"/>
        <w:rPr>
          <w:rFonts w:ascii="Fira Sans" w:hAnsi="Fira Sans" w:cs="Arial"/>
        </w:rPr>
      </w:pPr>
    </w:p>
    <w:p w14:paraId="4C687711" w14:textId="77777777" w:rsidR="00F86CBC" w:rsidRPr="004166FA" w:rsidRDefault="00F86CBC" w:rsidP="009B45B9">
      <w:pPr>
        <w:tabs>
          <w:tab w:val="left" w:pos="851"/>
        </w:tabs>
        <w:jc w:val="both"/>
        <w:rPr>
          <w:rFonts w:ascii="Fira Sans" w:hAnsi="Fira Sans" w:cs="Arial"/>
        </w:rPr>
      </w:pPr>
    </w:p>
    <w:p w14:paraId="0FC04F61" w14:textId="77777777" w:rsidR="00C24E6F" w:rsidRDefault="00C24E6F" w:rsidP="009B45B9">
      <w:pPr>
        <w:tabs>
          <w:tab w:val="left" w:pos="851"/>
        </w:tabs>
        <w:ind w:left="1701"/>
        <w:jc w:val="both"/>
        <w:rPr>
          <w:rFonts w:ascii="Fira Sans" w:hAnsi="Fira Sans" w:cs="Arial"/>
        </w:rPr>
      </w:pPr>
    </w:p>
    <w:p w14:paraId="213348F7" w14:textId="67DFCCCA" w:rsidR="009B1CD0" w:rsidRPr="004166FA" w:rsidRDefault="007D7A65" w:rsidP="009B45B9">
      <w:pPr>
        <w:tabs>
          <w:tab w:val="left" w:pos="851"/>
        </w:tabs>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engage la société ……………………… sur la base de son offre ;</w:t>
      </w:r>
    </w:p>
    <w:p w14:paraId="4782FE3A" w14:textId="77777777" w:rsidR="009B1CD0" w:rsidRPr="004166FA" w:rsidRDefault="009B1CD0" w:rsidP="009B45B9">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Pr="004166FA" w:rsidRDefault="009B1CD0" w:rsidP="009B45B9">
      <w:pPr>
        <w:tabs>
          <w:tab w:val="left" w:pos="851"/>
        </w:tabs>
        <w:jc w:val="both"/>
        <w:rPr>
          <w:rFonts w:ascii="Fira Sans" w:hAnsi="Fira Sans" w:cs="Arial"/>
        </w:rPr>
      </w:pPr>
    </w:p>
    <w:p w14:paraId="01CA2D3A" w14:textId="77777777" w:rsidR="009B1CD0" w:rsidRPr="004166FA" w:rsidRDefault="007D7A65" w:rsidP="009B45B9">
      <w:pPr>
        <w:pStyle w:val="fcase1ertab"/>
        <w:tabs>
          <w:tab w:val="left" w:pos="851"/>
        </w:tabs>
        <w:spacing w:before="120"/>
        <w:ind w:left="851" w:firstLine="0"/>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L’ensemble des membres du groupement s’engagent, sur la base de l’offre du groupement ;</w:t>
      </w:r>
    </w:p>
    <w:p w14:paraId="4435B395" w14:textId="77777777" w:rsidR="009B1CD0" w:rsidRPr="004166FA" w:rsidRDefault="009B1CD0" w:rsidP="009B45B9">
      <w:pPr>
        <w:tabs>
          <w:tab w:val="left" w:pos="851"/>
        </w:tabs>
        <w:jc w:val="both"/>
        <w:rPr>
          <w:rFonts w:ascii="Fira Sans" w:hAnsi="Fira Sans" w:cs="Arial"/>
        </w:rPr>
      </w:pPr>
      <w:r w:rsidRPr="004166FA">
        <w:rPr>
          <w:rFonts w:ascii="Fira Sans" w:hAnsi="Fira San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66FA">
        <w:rPr>
          <w:rFonts w:ascii="Fira Sans" w:hAnsi="Fira Sans" w:cs="Arial"/>
          <w:i/>
          <w:iCs/>
          <w:sz w:val="18"/>
          <w:szCs w:val="18"/>
        </w:rPr>
        <w:t>]</w:t>
      </w:r>
    </w:p>
    <w:p w14:paraId="5B3726BC" w14:textId="77777777" w:rsidR="009B1CD0" w:rsidRPr="004166FA" w:rsidRDefault="009B1CD0" w:rsidP="009B45B9">
      <w:pPr>
        <w:pStyle w:val="fcase1ertab"/>
        <w:tabs>
          <w:tab w:val="left" w:pos="851"/>
        </w:tabs>
        <w:ind w:left="0" w:firstLine="0"/>
        <w:rPr>
          <w:rFonts w:ascii="Fira Sans" w:hAnsi="Fira Sans" w:cs="Arial"/>
        </w:rPr>
      </w:pPr>
    </w:p>
    <w:p w14:paraId="3E801CAA" w14:textId="48006F2F" w:rsidR="009B1CD0" w:rsidRPr="007213CE" w:rsidRDefault="005732E5" w:rsidP="009B45B9">
      <w:pPr>
        <w:pStyle w:val="fcase1ertab"/>
        <w:tabs>
          <w:tab w:val="left" w:pos="851"/>
        </w:tabs>
        <w:ind w:left="0" w:firstLine="0"/>
        <w:rPr>
          <w:rFonts w:ascii="Fira Sans" w:hAnsi="Fira Sans" w:cs="Arial"/>
          <w:b/>
          <w:sz w:val="24"/>
          <w:szCs w:val="24"/>
          <w:highlight w:val="yellow"/>
        </w:rPr>
      </w:pPr>
      <w:r w:rsidRPr="007213CE">
        <w:rPr>
          <w:rFonts w:ascii="Fira Sans" w:hAnsi="Fira Sans" w:cs="Arial"/>
          <w:b/>
          <w:sz w:val="24"/>
          <w:szCs w:val="24"/>
          <w:highlight w:val="yellow"/>
        </w:rPr>
        <w:t>A</w:t>
      </w:r>
      <w:r w:rsidR="009B1CD0" w:rsidRPr="007213CE">
        <w:rPr>
          <w:rFonts w:ascii="Fira Sans" w:hAnsi="Fira Sans" w:cs="Arial"/>
          <w:b/>
          <w:sz w:val="24"/>
          <w:szCs w:val="24"/>
          <w:highlight w:val="yellow"/>
        </w:rPr>
        <w:t xml:space="preserve"> exécuter les prestations demandées</w:t>
      </w:r>
      <w:r w:rsidR="0074358C" w:rsidRPr="007213CE">
        <w:rPr>
          <w:rFonts w:ascii="Fira Sans" w:hAnsi="Fira Sans" w:cs="Arial"/>
          <w:b/>
          <w:sz w:val="24"/>
          <w:szCs w:val="24"/>
          <w:highlight w:val="yellow"/>
        </w:rPr>
        <w:t xml:space="preserve"> : </w:t>
      </w:r>
      <w:proofErr w:type="spellStart"/>
      <w:r w:rsidR="009E7A2D" w:rsidRPr="007213CE">
        <w:rPr>
          <w:rFonts w:ascii="Fira Sans" w:hAnsi="Fira Sans" w:cs="Arial"/>
          <w:b/>
          <w:sz w:val="24"/>
          <w:szCs w:val="24"/>
          <w:highlight w:val="yellow"/>
        </w:rPr>
        <w:t>cf</w:t>
      </w:r>
      <w:proofErr w:type="spellEnd"/>
      <w:r w:rsidR="004166FA" w:rsidRPr="007213CE">
        <w:rPr>
          <w:rFonts w:ascii="Fira Sans" w:hAnsi="Fira Sans" w:cs="Arial"/>
          <w:b/>
          <w:sz w:val="24"/>
          <w:szCs w:val="24"/>
          <w:highlight w:val="yellow"/>
        </w:rPr>
        <w:t xml:space="preserve"> CCTP, mémoire technique </w:t>
      </w:r>
    </w:p>
    <w:p w14:paraId="5039DBAF"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6181088B" w14:textId="0EE22720" w:rsidR="00967B91" w:rsidRPr="00967B91" w:rsidRDefault="00967B91" w:rsidP="009B45B9">
      <w:pPr>
        <w:pStyle w:val="fcase1ertab"/>
        <w:tabs>
          <w:tab w:val="left" w:pos="851"/>
        </w:tabs>
        <w:ind w:left="0" w:firstLine="0"/>
        <w:rPr>
          <w:rFonts w:ascii="Fira Sans" w:hAnsi="Fira Sans" w:cs="Arial"/>
          <w:b/>
          <w:sz w:val="24"/>
          <w:szCs w:val="24"/>
        </w:rPr>
      </w:pPr>
      <w:r w:rsidRPr="007213CE">
        <w:rPr>
          <w:rFonts w:ascii="Fira Sans" w:hAnsi="Fira Sans" w:cs="Arial"/>
          <w:color w:val="000000"/>
          <w:sz w:val="24"/>
          <w:szCs w:val="24"/>
          <w:highlight w:val="yellow"/>
          <w:lang w:eastAsia="fr-FR"/>
        </w:rPr>
        <w:t xml:space="preserve">Les prestations seront rémunérées par </w:t>
      </w:r>
      <w:r w:rsidRPr="007213CE">
        <w:rPr>
          <w:rFonts w:ascii="Fira Sans" w:hAnsi="Fira Sans" w:cs="Arial"/>
          <w:b/>
          <w:bCs/>
          <w:color w:val="000000"/>
          <w:sz w:val="24"/>
          <w:szCs w:val="24"/>
          <w:highlight w:val="yellow"/>
          <w:lang w:eastAsia="fr-FR"/>
        </w:rPr>
        <w:t xml:space="preserve">application </w:t>
      </w:r>
      <w:r w:rsidR="009E7A2D" w:rsidRPr="007213CE">
        <w:rPr>
          <w:rFonts w:ascii="Fira Sans" w:hAnsi="Fira Sans" w:cs="Arial"/>
          <w:color w:val="000000"/>
          <w:sz w:val="24"/>
          <w:szCs w:val="24"/>
          <w:highlight w:val="yellow"/>
          <w:lang w:eastAsia="fr-FR"/>
        </w:rPr>
        <w:t xml:space="preserve">des prix figurant dans </w:t>
      </w:r>
      <w:r w:rsidR="00A64DFA">
        <w:rPr>
          <w:rFonts w:ascii="Fira Sans" w:hAnsi="Fira Sans" w:cs="Arial"/>
          <w:color w:val="000000"/>
          <w:sz w:val="24"/>
          <w:szCs w:val="24"/>
          <w:highlight w:val="yellow"/>
          <w:lang w:eastAsia="fr-FR"/>
        </w:rPr>
        <w:t>la DPGF</w:t>
      </w:r>
      <w:r w:rsidR="009E7A2D" w:rsidRPr="007213CE">
        <w:rPr>
          <w:rFonts w:ascii="Fira Sans" w:hAnsi="Fira Sans" w:cs="Arial"/>
          <w:color w:val="000000"/>
          <w:sz w:val="24"/>
          <w:szCs w:val="24"/>
          <w:highlight w:val="yellow"/>
          <w:lang w:eastAsia="fr-FR"/>
        </w:rPr>
        <w:t xml:space="preserve"> annexé</w:t>
      </w:r>
      <w:r w:rsidR="00A64DFA">
        <w:rPr>
          <w:rFonts w:ascii="Fira Sans" w:hAnsi="Fira Sans" w:cs="Arial"/>
          <w:color w:val="000000"/>
          <w:sz w:val="24"/>
          <w:szCs w:val="24"/>
          <w:highlight w:val="yellow"/>
          <w:lang w:eastAsia="fr-FR"/>
        </w:rPr>
        <w:t>e</w:t>
      </w:r>
      <w:r w:rsidRPr="007213CE">
        <w:rPr>
          <w:rFonts w:ascii="Fira Sans" w:hAnsi="Fira Sans" w:cs="Arial"/>
          <w:color w:val="000000"/>
          <w:sz w:val="24"/>
          <w:szCs w:val="24"/>
          <w:highlight w:val="yellow"/>
          <w:lang w:eastAsia="fr-FR"/>
        </w:rPr>
        <w:t>.</w:t>
      </w:r>
    </w:p>
    <w:p w14:paraId="73E5613B" w14:textId="77777777" w:rsidR="004166FA" w:rsidRPr="0066334A" w:rsidRDefault="004166FA" w:rsidP="009B45B9">
      <w:pPr>
        <w:tabs>
          <w:tab w:val="left" w:pos="851"/>
          <w:tab w:val="left" w:pos="6237"/>
        </w:tabs>
        <w:rPr>
          <w:rFonts w:ascii="Fira Sans" w:hAnsi="Fira Sans" w:cs="Arial"/>
          <w:b/>
          <w:i/>
          <w:iCs/>
          <w:sz w:val="22"/>
          <w:szCs w:val="22"/>
        </w:rPr>
      </w:pPr>
    </w:p>
    <w:p w14:paraId="5898CE75" w14:textId="17F02C6F" w:rsidR="009B1CD0" w:rsidRPr="004166FA" w:rsidRDefault="009B1CD0" w:rsidP="009B45B9">
      <w:pPr>
        <w:tabs>
          <w:tab w:val="left" w:pos="851"/>
          <w:tab w:val="left" w:pos="6237"/>
        </w:tabs>
        <w:rPr>
          <w:rFonts w:ascii="Fira Sans" w:hAnsi="Fira Sans" w:cs="Arial"/>
          <w:b/>
          <w:iCs/>
          <w:sz w:val="22"/>
          <w:szCs w:val="22"/>
        </w:rPr>
      </w:pPr>
      <w:r w:rsidRPr="004166FA">
        <w:rPr>
          <w:rFonts w:ascii="Fira Sans" w:hAnsi="Fira Sans" w:cs="Arial"/>
          <w:b/>
          <w:sz w:val="22"/>
          <w:szCs w:val="22"/>
        </w:rPr>
        <w:t xml:space="preserve">B2 </w:t>
      </w:r>
      <w:r w:rsidR="0021797C" w:rsidRPr="004166FA">
        <w:rPr>
          <w:rFonts w:ascii="Fira Sans" w:hAnsi="Fira Sans" w:cs="Arial"/>
          <w:b/>
          <w:sz w:val="22"/>
          <w:szCs w:val="22"/>
        </w:rPr>
        <w:t>–</w:t>
      </w:r>
      <w:r w:rsidRPr="004166FA">
        <w:rPr>
          <w:rFonts w:ascii="Fira Sans" w:hAnsi="Fira Sans" w:cs="Arial"/>
          <w:b/>
          <w:sz w:val="22"/>
          <w:szCs w:val="22"/>
        </w:rPr>
        <w:t xml:space="preserve"> </w:t>
      </w:r>
      <w:r w:rsidR="0021797C" w:rsidRPr="004166FA">
        <w:rPr>
          <w:rFonts w:ascii="Fira Sans" w:hAnsi="Fira Sans" w:cs="Arial"/>
          <w:b/>
          <w:sz w:val="22"/>
          <w:szCs w:val="22"/>
        </w:rPr>
        <w:t>Nature du groupement et</w:t>
      </w:r>
      <w:r w:rsidR="00036500" w:rsidRPr="004166FA">
        <w:rPr>
          <w:rFonts w:ascii="Fira Sans" w:hAnsi="Fira Sans" w:cs="Arial"/>
          <w:b/>
          <w:sz w:val="22"/>
          <w:szCs w:val="22"/>
        </w:rPr>
        <w:t>,</w:t>
      </w:r>
      <w:r w:rsidR="0021797C" w:rsidRPr="004166FA">
        <w:rPr>
          <w:rFonts w:ascii="Fira Sans" w:hAnsi="Fira Sans" w:cs="Arial"/>
          <w:b/>
          <w:sz w:val="22"/>
          <w:szCs w:val="22"/>
        </w:rPr>
        <w:t xml:space="preserve"> </w:t>
      </w:r>
      <w:r w:rsidR="00036500" w:rsidRPr="004166FA">
        <w:rPr>
          <w:rFonts w:ascii="Fira Sans" w:hAnsi="Fira Sans" w:cs="Arial"/>
          <w:b/>
          <w:sz w:val="22"/>
          <w:szCs w:val="22"/>
        </w:rPr>
        <w:t>en cas de groupement conjoint,</w:t>
      </w:r>
      <w:r w:rsidR="00036500" w:rsidRPr="004166FA" w:rsidDel="0021797C">
        <w:rPr>
          <w:rFonts w:ascii="Fira Sans" w:hAnsi="Fira Sans" w:cs="Arial"/>
          <w:b/>
          <w:sz w:val="22"/>
          <w:szCs w:val="22"/>
        </w:rPr>
        <w:t xml:space="preserve"> </w:t>
      </w:r>
      <w:r w:rsidR="0021797C" w:rsidRPr="004166FA">
        <w:rPr>
          <w:rFonts w:ascii="Fira Sans" w:hAnsi="Fira Sans" w:cs="Arial"/>
          <w:b/>
          <w:sz w:val="22"/>
          <w:szCs w:val="22"/>
        </w:rPr>
        <w:t>r</w:t>
      </w:r>
      <w:r w:rsidRPr="004166FA">
        <w:rPr>
          <w:rFonts w:ascii="Fira Sans" w:hAnsi="Fira Sans" w:cs="Arial"/>
          <w:b/>
          <w:sz w:val="22"/>
          <w:szCs w:val="22"/>
        </w:rPr>
        <w:t>épartition des prestations</w:t>
      </w:r>
      <w:r w:rsidRPr="004166FA">
        <w:rPr>
          <w:rFonts w:ascii="Fira Sans" w:hAnsi="Fira Sans" w:cs="Arial"/>
          <w:b/>
          <w:iCs/>
          <w:sz w:val="22"/>
          <w:szCs w:val="22"/>
        </w:rPr>
        <w:t> :</w:t>
      </w:r>
    </w:p>
    <w:p w14:paraId="793550D7" w14:textId="77777777" w:rsidR="00354C04" w:rsidRPr="004166FA" w:rsidRDefault="00354C04" w:rsidP="009B45B9">
      <w:pPr>
        <w:pStyle w:val="fcase1ertab"/>
        <w:tabs>
          <w:tab w:val="left" w:pos="851"/>
        </w:tabs>
        <w:rPr>
          <w:rFonts w:ascii="Fira Sans" w:hAnsi="Fira Sans" w:cs="Arial"/>
        </w:rPr>
      </w:pPr>
      <w:r w:rsidRPr="004166FA">
        <w:rPr>
          <w:rFonts w:ascii="Fira Sans" w:hAnsi="Fira Sans" w:cs="Arial"/>
          <w:i/>
          <w:iCs/>
          <w:sz w:val="18"/>
          <w:szCs w:val="18"/>
        </w:rPr>
        <w:t>(en cas de groupement d’opérateurs économiques.)</w:t>
      </w:r>
    </w:p>
    <w:p w14:paraId="0D6B4F5B" w14:textId="77777777" w:rsidR="00036500" w:rsidRPr="004166FA" w:rsidRDefault="00036500" w:rsidP="009B45B9">
      <w:pPr>
        <w:tabs>
          <w:tab w:val="left" w:pos="851"/>
          <w:tab w:val="left" w:pos="6237"/>
        </w:tabs>
        <w:rPr>
          <w:rFonts w:ascii="Fira Sans" w:hAnsi="Fira Sans" w:cs="Arial"/>
          <w:i/>
          <w:iCs/>
          <w:sz w:val="18"/>
          <w:szCs w:val="18"/>
        </w:rPr>
      </w:pPr>
    </w:p>
    <w:p w14:paraId="26BAE57F" w14:textId="77777777" w:rsidR="00C24E6F" w:rsidRDefault="00C24E6F" w:rsidP="009B45B9">
      <w:pPr>
        <w:pStyle w:val="fcase1ertab"/>
        <w:tabs>
          <w:tab w:val="left" w:pos="851"/>
        </w:tabs>
        <w:ind w:left="0" w:firstLine="0"/>
        <w:rPr>
          <w:rFonts w:ascii="Fira Sans" w:hAnsi="Fira Sans" w:cs="Arial"/>
        </w:rPr>
      </w:pPr>
    </w:p>
    <w:p w14:paraId="68D0044A" w14:textId="465E3242" w:rsidR="0021797C" w:rsidRPr="004166FA" w:rsidRDefault="0021797C" w:rsidP="009B45B9">
      <w:pPr>
        <w:pStyle w:val="fcase1ertab"/>
        <w:tabs>
          <w:tab w:val="left" w:pos="851"/>
        </w:tabs>
        <w:ind w:left="0" w:firstLine="0"/>
        <w:rPr>
          <w:rFonts w:ascii="Fira Sans" w:hAnsi="Fira Sans" w:cs="Arial"/>
        </w:rPr>
      </w:pPr>
      <w:r w:rsidRPr="004166FA">
        <w:rPr>
          <w:rFonts w:ascii="Fira Sans" w:hAnsi="Fira Sans" w:cs="Arial"/>
        </w:rPr>
        <w:t xml:space="preserve">Pour l’exécution </w:t>
      </w:r>
      <w:r w:rsidR="007C59F5" w:rsidRPr="004166FA">
        <w:rPr>
          <w:rFonts w:ascii="Fira Sans" w:hAnsi="Fira Sans" w:cs="Arial"/>
        </w:rPr>
        <w:t>du marché</w:t>
      </w:r>
      <w:r w:rsidRPr="004166FA">
        <w:rPr>
          <w:rFonts w:ascii="Fira Sans" w:hAnsi="Fira Sans" w:cs="Arial"/>
        </w:rPr>
        <w:t xml:space="preserve">, le groupement </w:t>
      </w:r>
      <w:r w:rsidR="00036500" w:rsidRPr="004166FA">
        <w:rPr>
          <w:rFonts w:ascii="Fira Sans" w:hAnsi="Fira Sans" w:cs="Arial"/>
        </w:rPr>
        <w:t>d’opérateurs économiques est</w:t>
      </w:r>
      <w:r w:rsidRPr="004166FA">
        <w:rPr>
          <w:rFonts w:ascii="Fira Sans" w:hAnsi="Fira Sans" w:cs="Arial"/>
        </w:rPr>
        <w:t> :</w:t>
      </w:r>
    </w:p>
    <w:p w14:paraId="0F41677F" w14:textId="77777777" w:rsidR="00036500" w:rsidRPr="004166FA" w:rsidRDefault="00036500" w:rsidP="009B45B9">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B2C3A18" w14:textId="77777777" w:rsidR="00354C04" w:rsidRPr="004166FA" w:rsidRDefault="00354C04" w:rsidP="009B45B9">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4ABD8515" w14:textId="77777777" w:rsidR="00354C04" w:rsidRPr="004166FA" w:rsidRDefault="00354C04" w:rsidP="009B45B9">
      <w:pPr>
        <w:pStyle w:val="fcase1ertab"/>
        <w:tabs>
          <w:tab w:val="clear" w:pos="426"/>
          <w:tab w:val="left" w:pos="851"/>
        </w:tabs>
        <w:spacing w:before="120"/>
        <w:ind w:left="0" w:firstLine="0"/>
        <w:rPr>
          <w:rFonts w:ascii="Fira Sans" w:hAnsi="Fira Sans" w:cs="Arial"/>
        </w:rPr>
      </w:pPr>
    </w:p>
    <w:p w14:paraId="4C006637" w14:textId="77777777" w:rsidR="00C24E6F" w:rsidRDefault="00C24E6F" w:rsidP="006C4338">
      <w:pPr>
        <w:tabs>
          <w:tab w:val="left" w:pos="851"/>
        </w:tabs>
        <w:spacing w:before="120"/>
        <w:jc w:val="both"/>
        <w:rPr>
          <w:rFonts w:ascii="Fira Sans" w:hAnsi="Fira Sans" w:cs="Arial"/>
          <w:i/>
          <w:iCs/>
          <w:sz w:val="18"/>
          <w:szCs w:val="18"/>
        </w:rPr>
      </w:pPr>
    </w:p>
    <w:p w14:paraId="63A752B7" w14:textId="5FB20897" w:rsidR="009B1CD0" w:rsidRPr="004166FA" w:rsidRDefault="009B1CD0" w:rsidP="006C4338">
      <w:pPr>
        <w:tabs>
          <w:tab w:val="left" w:pos="851"/>
        </w:tabs>
        <w:spacing w:before="120"/>
        <w:jc w:val="both"/>
        <w:rPr>
          <w:rFonts w:ascii="Fira Sans" w:hAnsi="Fira Sans" w:cs="Arial"/>
          <w:b/>
          <w:bCs/>
        </w:rPr>
      </w:pPr>
      <w:r w:rsidRPr="004166FA">
        <w:rPr>
          <w:rFonts w:ascii="Fira Sans" w:hAnsi="Fira San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66FA" w14:paraId="23E56B4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4166FA" w:rsidRDefault="009B1CD0" w:rsidP="006F3DF9">
            <w:pPr>
              <w:tabs>
                <w:tab w:val="left" w:pos="851"/>
              </w:tabs>
              <w:jc w:val="center"/>
              <w:rPr>
                <w:rFonts w:ascii="Fira Sans" w:hAnsi="Fira Sans" w:cs="Arial"/>
                <w:b/>
              </w:rPr>
            </w:pPr>
            <w:r w:rsidRPr="004166FA">
              <w:rPr>
                <w:rFonts w:ascii="Fira Sans" w:hAnsi="Fira Sans" w:cs="Arial"/>
                <w:b/>
              </w:rPr>
              <w:t xml:space="preserve">Désignation des membres </w:t>
            </w:r>
          </w:p>
          <w:p w14:paraId="6863BBCF" w14:textId="77777777" w:rsidR="009B1CD0" w:rsidRPr="004166FA" w:rsidRDefault="009B1CD0" w:rsidP="005846FB">
            <w:pPr>
              <w:tabs>
                <w:tab w:val="left" w:pos="851"/>
              </w:tabs>
              <w:jc w:val="center"/>
              <w:rPr>
                <w:rFonts w:ascii="Fira Sans" w:hAnsi="Fira Sans" w:cs="Arial"/>
                <w:b/>
              </w:rPr>
            </w:pPr>
            <w:r w:rsidRPr="004166FA">
              <w:rPr>
                <w:rFonts w:ascii="Fira Sans" w:hAnsi="Fira San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4166FA" w:rsidRDefault="009B1CD0" w:rsidP="005846FB">
            <w:pPr>
              <w:pStyle w:val="Titre5"/>
              <w:tabs>
                <w:tab w:val="left" w:pos="851"/>
              </w:tabs>
              <w:ind w:left="0" w:hanging="1008"/>
              <w:jc w:val="center"/>
              <w:rPr>
                <w:rFonts w:ascii="Fira Sans" w:hAnsi="Fira Sans"/>
                <w:b/>
                <w:i w:val="0"/>
                <w:sz w:val="20"/>
              </w:rPr>
            </w:pPr>
            <w:r w:rsidRPr="004166FA">
              <w:rPr>
                <w:rFonts w:ascii="Fira Sans" w:hAnsi="Fira Sans"/>
                <w:b/>
                <w:i w:val="0"/>
                <w:sz w:val="20"/>
              </w:rPr>
              <w:t>Prestations exécutées par les membres</w:t>
            </w:r>
          </w:p>
          <w:p w14:paraId="1F2685BD" w14:textId="77777777" w:rsidR="009B1CD0" w:rsidRPr="004166FA" w:rsidRDefault="009B1CD0" w:rsidP="005846FB">
            <w:pPr>
              <w:pStyle w:val="Titre5"/>
              <w:tabs>
                <w:tab w:val="left" w:pos="851"/>
              </w:tabs>
              <w:ind w:left="0" w:hanging="1008"/>
              <w:jc w:val="center"/>
              <w:rPr>
                <w:rFonts w:ascii="Fira Sans" w:hAnsi="Fira Sans"/>
                <w:b/>
              </w:rPr>
            </w:pPr>
            <w:r w:rsidRPr="004166FA">
              <w:rPr>
                <w:rFonts w:ascii="Fira Sans" w:hAnsi="Fira Sans"/>
                <w:b/>
                <w:i w:val="0"/>
                <w:sz w:val="20"/>
              </w:rPr>
              <w:t>du groupement conjoint</w:t>
            </w:r>
          </w:p>
        </w:tc>
      </w:tr>
      <w:tr w:rsidR="009B1CD0" w:rsidRPr="004166FA" w14:paraId="34E9A23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4166FA" w:rsidRDefault="009B1CD0" w:rsidP="009B45B9">
            <w:pPr>
              <w:tabs>
                <w:tab w:val="left" w:pos="851"/>
              </w:tabs>
              <w:snapToGrid w:val="0"/>
              <w:jc w:val="center"/>
              <w:rPr>
                <w:rFonts w:ascii="Fira Sans" w:hAnsi="Fira San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 xml:space="preserve">Montant HT </w:t>
            </w:r>
          </w:p>
          <w:p w14:paraId="6981D588" w14:textId="77777777" w:rsidR="009B1CD0" w:rsidRPr="004166FA" w:rsidRDefault="009B1CD0" w:rsidP="009B45B9">
            <w:pPr>
              <w:tabs>
                <w:tab w:val="left" w:pos="851"/>
              </w:tabs>
              <w:jc w:val="center"/>
              <w:rPr>
                <w:rFonts w:ascii="Fira Sans" w:hAnsi="Fira Sans" w:cs="Arial"/>
              </w:rPr>
            </w:pPr>
            <w:r w:rsidRPr="004166FA">
              <w:rPr>
                <w:rFonts w:ascii="Fira Sans" w:hAnsi="Fira Sans" w:cs="Arial"/>
                <w:b/>
              </w:rPr>
              <w:t>de la prestation</w:t>
            </w:r>
          </w:p>
        </w:tc>
      </w:tr>
      <w:tr w:rsidR="009B1CD0" w:rsidRPr="004166FA" w14:paraId="728D9BA7" w14:textId="77777777">
        <w:trPr>
          <w:trHeight w:val="1021"/>
        </w:trPr>
        <w:tc>
          <w:tcPr>
            <w:tcW w:w="4503" w:type="dxa"/>
            <w:tcBorders>
              <w:top w:val="single" w:sz="4" w:space="0" w:color="000000"/>
              <w:left w:val="single" w:sz="4" w:space="0" w:color="000000"/>
            </w:tcBorders>
            <w:shd w:val="clear" w:color="auto" w:fill="CCFFFF"/>
          </w:tcPr>
          <w:p w14:paraId="0201E437" w14:textId="77777777" w:rsidR="009B1CD0" w:rsidRPr="004166FA" w:rsidRDefault="009B1CD0" w:rsidP="006C4338">
            <w:pPr>
              <w:tabs>
                <w:tab w:val="left" w:pos="851"/>
              </w:tabs>
              <w:snapToGrid w:val="0"/>
              <w:jc w:val="both"/>
              <w:rPr>
                <w:rFonts w:ascii="Fira Sans" w:hAnsi="Fira Sans" w:cs="Arial"/>
              </w:rPr>
            </w:pPr>
          </w:p>
        </w:tc>
        <w:tc>
          <w:tcPr>
            <w:tcW w:w="3685" w:type="dxa"/>
            <w:tcBorders>
              <w:top w:val="single" w:sz="4" w:space="0" w:color="000000"/>
              <w:left w:val="single" w:sz="4" w:space="0" w:color="000000"/>
            </w:tcBorders>
            <w:shd w:val="clear" w:color="auto" w:fill="CCFFFF"/>
          </w:tcPr>
          <w:p w14:paraId="1D9CD498" w14:textId="77777777" w:rsidR="009B1CD0" w:rsidRPr="004166FA" w:rsidRDefault="009B1CD0" w:rsidP="006C4338">
            <w:pPr>
              <w:tabs>
                <w:tab w:val="left" w:pos="851"/>
              </w:tabs>
              <w:snapToGrid w:val="0"/>
              <w:jc w:val="both"/>
              <w:rPr>
                <w:rFonts w:ascii="Fira Sans" w:hAnsi="Fira Sans" w:cs="Arial"/>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4166FA" w:rsidRDefault="009B1CD0" w:rsidP="006F3DF9">
            <w:pPr>
              <w:tabs>
                <w:tab w:val="left" w:pos="851"/>
              </w:tabs>
              <w:snapToGrid w:val="0"/>
              <w:jc w:val="both"/>
              <w:rPr>
                <w:rFonts w:ascii="Fira Sans" w:hAnsi="Fira Sans" w:cs="Arial"/>
              </w:rPr>
            </w:pPr>
          </w:p>
        </w:tc>
      </w:tr>
      <w:tr w:rsidR="009B1CD0" w:rsidRPr="004166FA" w14:paraId="41E2B00B" w14:textId="77777777">
        <w:trPr>
          <w:trHeight w:val="1021"/>
        </w:trPr>
        <w:tc>
          <w:tcPr>
            <w:tcW w:w="4503" w:type="dxa"/>
            <w:tcBorders>
              <w:left w:val="single" w:sz="4" w:space="0" w:color="000000"/>
            </w:tcBorders>
            <w:shd w:val="clear" w:color="auto" w:fill="auto"/>
          </w:tcPr>
          <w:p w14:paraId="3D99402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tcBorders>
            <w:shd w:val="clear" w:color="auto" w:fill="auto"/>
          </w:tcPr>
          <w:p w14:paraId="3B3E8343"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right w:val="single" w:sz="4" w:space="0" w:color="000000"/>
            </w:tcBorders>
            <w:shd w:val="clear" w:color="auto" w:fill="auto"/>
          </w:tcPr>
          <w:p w14:paraId="683E878A" w14:textId="77777777" w:rsidR="009B1CD0" w:rsidRPr="004166FA" w:rsidRDefault="009B1CD0" w:rsidP="006F3DF9">
            <w:pPr>
              <w:tabs>
                <w:tab w:val="left" w:pos="851"/>
              </w:tabs>
              <w:snapToGrid w:val="0"/>
              <w:jc w:val="both"/>
              <w:rPr>
                <w:rFonts w:ascii="Fira Sans" w:hAnsi="Fira Sans" w:cs="Arial"/>
              </w:rPr>
            </w:pPr>
          </w:p>
        </w:tc>
      </w:tr>
      <w:tr w:rsidR="009B1CD0" w:rsidRPr="004166FA" w14:paraId="52D6E627" w14:textId="77777777">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bottom w:val="single" w:sz="4" w:space="0" w:color="000000"/>
            </w:tcBorders>
            <w:shd w:val="clear" w:color="auto" w:fill="CCFFFF"/>
          </w:tcPr>
          <w:p w14:paraId="7EBB44F4"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4166FA" w:rsidRDefault="009B1CD0" w:rsidP="006F3DF9">
            <w:pPr>
              <w:tabs>
                <w:tab w:val="left" w:pos="851"/>
              </w:tabs>
              <w:snapToGrid w:val="0"/>
              <w:jc w:val="both"/>
              <w:rPr>
                <w:rFonts w:ascii="Fira Sans" w:hAnsi="Fira Sans" w:cs="Arial"/>
              </w:rPr>
            </w:pPr>
          </w:p>
        </w:tc>
      </w:tr>
    </w:tbl>
    <w:p w14:paraId="1948494D" w14:textId="77777777" w:rsidR="009B1CD0" w:rsidRPr="004166FA" w:rsidRDefault="009B1CD0" w:rsidP="006C4338">
      <w:pPr>
        <w:tabs>
          <w:tab w:val="left" w:pos="851"/>
          <w:tab w:val="left" w:pos="6237"/>
        </w:tabs>
        <w:rPr>
          <w:rFonts w:ascii="Fira Sans" w:hAnsi="Fira Sans" w:cs="Arial"/>
        </w:rPr>
      </w:pPr>
    </w:p>
    <w:p w14:paraId="0530CE5E" w14:textId="77777777" w:rsidR="00100580" w:rsidRDefault="00100580" w:rsidP="006C4338">
      <w:pPr>
        <w:tabs>
          <w:tab w:val="left" w:pos="851"/>
          <w:tab w:val="left" w:pos="6237"/>
        </w:tabs>
        <w:rPr>
          <w:rFonts w:ascii="Fira Sans" w:hAnsi="Fira Sans" w:cs="Arial"/>
        </w:rPr>
      </w:pPr>
    </w:p>
    <w:p w14:paraId="6B3F3863" w14:textId="77777777" w:rsidR="009E7A2D" w:rsidRDefault="009E7A2D" w:rsidP="006C4338">
      <w:pPr>
        <w:tabs>
          <w:tab w:val="left" w:pos="851"/>
          <w:tab w:val="left" w:pos="6237"/>
        </w:tabs>
        <w:rPr>
          <w:rFonts w:ascii="Fira Sans" w:hAnsi="Fira Sans" w:cs="Arial"/>
        </w:rPr>
      </w:pPr>
    </w:p>
    <w:p w14:paraId="3A712D19" w14:textId="77777777" w:rsidR="009E7A2D" w:rsidRDefault="009E7A2D" w:rsidP="006C4338">
      <w:pPr>
        <w:tabs>
          <w:tab w:val="left" w:pos="851"/>
          <w:tab w:val="left" w:pos="6237"/>
        </w:tabs>
        <w:rPr>
          <w:rFonts w:ascii="Fira Sans" w:hAnsi="Fira Sans" w:cs="Arial"/>
        </w:rPr>
      </w:pPr>
    </w:p>
    <w:p w14:paraId="6BABB318" w14:textId="77777777" w:rsidR="009E7A2D" w:rsidRDefault="009E7A2D" w:rsidP="006C4338">
      <w:pPr>
        <w:tabs>
          <w:tab w:val="left" w:pos="851"/>
          <w:tab w:val="left" w:pos="6237"/>
        </w:tabs>
        <w:rPr>
          <w:rFonts w:ascii="Fira Sans" w:hAnsi="Fira Sans" w:cs="Arial"/>
        </w:rPr>
      </w:pPr>
    </w:p>
    <w:p w14:paraId="7AAC5398" w14:textId="77777777" w:rsidR="009E7A2D" w:rsidRDefault="009E7A2D" w:rsidP="006C4338">
      <w:pPr>
        <w:tabs>
          <w:tab w:val="left" w:pos="851"/>
          <w:tab w:val="left" w:pos="6237"/>
        </w:tabs>
        <w:rPr>
          <w:rFonts w:ascii="Fira Sans" w:hAnsi="Fira Sans" w:cs="Arial"/>
        </w:rPr>
      </w:pPr>
    </w:p>
    <w:p w14:paraId="3E31D74B" w14:textId="77777777" w:rsidR="009E7A2D" w:rsidRDefault="009E7A2D" w:rsidP="006C4338">
      <w:pPr>
        <w:tabs>
          <w:tab w:val="left" w:pos="851"/>
          <w:tab w:val="left" w:pos="6237"/>
        </w:tabs>
        <w:rPr>
          <w:rFonts w:ascii="Fira Sans" w:hAnsi="Fira Sans" w:cs="Arial"/>
        </w:rPr>
      </w:pPr>
    </w:p>
    <w:p w14:paraId="08588E37" w14:textId="77777777" w:rsidR="0063150C" w:rsidRDefault="0063150C" w:rsidP="006F3DF9">
      <w:pPr>
        <w:pStyle w:val="fcase1ertab"/>
        <w:tabs>
          <w:tab w:val="left" w:pos="851"/>
        </w:tabs>
        <w:ind w:left="0" w:firstLine="0"/>
        <w:rPr>
          <w:rFonts w:ascii="Fira Sans" w:hAnsi="Fira Sans" w:cs="Arial"/>
          <w:b/>
          <w:sz w:val="22"/>
          <w:szCs w:val="22"/>
        </w:rPr>
      </w:pPr>
    </w:p>
    <w:p w14:paraId="6C6D75BA" w14:textId="77777777" w:rsidR="0063150C" w:rsidRDefault="0063150C" w:rsidP="006F3DF9">
      <w:pPr>
        <w:pStyle w:val="fcase1ertab"/>
        <w:tabs>
          <w:tab w:val="left" w:pos="851"/>
        </w:tabs>
        <w:ind w:left="0" w:firstLine="0"/>
        <w:rPr>
          <w:rFonts w:ascii="Fira Sans" w:hAnsi="Fira Sans" w:cs="Arial"/>
          <w:b/>
          <w:sz w:val="22"/>
          <w:szCs w:val="22"/>
        </w:rPr>
      </w:pPr>
    </w:p>
    <w:p w14:paraId="44EE2F02" w14:textId="77777777" w:rsidR="0063150C" w:rsidRDefault="0063150C" w:rsidP="006F3DF9">
      <w:pPr>
        <w:pStyle w:val="fcase1ertab"/>
        <w:tabs>
          <w:tab w:val="left" w:pos="851"/>
        </w:tabs>
        <w:ind w:left="0" w:firstLine="0"/>
        <w:rPr>
          <w:rFonts w:ascii="Fira Sans" w:hAnsi="Fira Sans" w:cs="Arial"/>
          <w:b/>
          <w:sz w:val="22"/>
          <w:szCs w:val="22"/>
        </w:rPr>
      </w:pPr>
    </w:p>
    <w:p w14:paraId="68C23E2F" w14:textId="77777777" w:rsidR="0063150C" w:rsidRDefault="0063150C" w:rsidP="006F3DF9">
      <w:pPr>
        <w:pStyle w:val="fcase1ertab"/>
        <w:tabs>
          <w:tab w:val="left" w:pos="851"/>
        </w:tabs>
        <w:ind w:left="0" w:firstLine="0"/>
        <w:rPr>
          <w:rFonts w:ascii="Fira Sans" w:hAnsi="Fira Sans" w:cs="Arial"/>
          <w:b/>
          <w:sz w:val="22"/>
          <w:szCs w:val="22"/>
        </w:rPr>
      </w:pPr>
    </w:p>
    <w:p w14:paraId="039A8185" w14:textId="77777777" w:rsidR="00074612" w:rsidRDefault="00074612" w:rsidP="006F3DF9">
      <w:pPr>
        <w:pStyle w:val="fcase1ertab"/>
        <w:tabs>
          <w:tab w:val="left" w:pos="851"/>
        </w:tabs>
        <w:ind w:left="0" w:firstLine="0"/>
        <w:rPr>
          <w:rFonts w:ascii="Fira Sans" w:hAnsi="Fira Sans" w:cs="Arial"/>
          <w:b/>
          <w:sz w:val="22"/>
          <w:szCs w:val="22"/>
        </w:rPr>
      </w:pPr>
    </w:p>
    <w:p w14:paraId="708999A9" w14:textId="77777777" w:rsidR="00074612" w:rsidRDefault="00074612" w:rsidP="006F3DF9">
      <w:pPr>
        <w:pStyle w:val="fcase1ertab"/>
        <w:tabs>
          <w:tab w:val="left" w:pos="851"/>
        </w:tabs>
        <w:ind w:left="0" w:firstLine="0"/>
        <w:rPr>
          <w:rFonts w:ascii="Fira Sans" w:hAnsi="Fira Sans" w:cs="Arial"/>
          <w:b/>
          <w:sz w:val="22"/>
          <w:szCs w:val="22"/>
        </w:rPr>
      </w:pPr>
    </w:p>
    <w:p w14:paraId="3E4C6AC4" w14:textId="77777777" w:rsidR="00074612" w:rsidRDefault="00074612" w:rsidP="006F3DF9">
      <w:pPr>
        <w:pStyle w:val="fcase1ertab"/>
        <w:tabs>
          <w:tab w:val="left" w:pos="851"/>
        </w:tabs>
        <w:ind w:left="0" w:firstLine="0"/>
        <w:rPr>
          <w:rFonts w:ascii="Fira Sans" w:hAnsi="Fira Sans" w:cs="Arial"/>
          <w:b/>
          <w:sz w:val="22"/>
          <w:szCs w:val="22"/>
        </w:rPr>
      </w:pPr>
    </w:p>
    <w:p w14:paraId="25D4E0EC" w14:textId="77777777" w:rsidR="00074612" w:rsidRDefault="00074612" w:rsidP="006F3DF9">
      <w:pPr>
        <w:pStyle w:val="fcase1ertab"/>
        <w:tabs>
          <w:tab w:val="left" w:pos="851"/>
        </w:tabs>
        <w:ind w:left="0" w:firstLine="0"/>
        <w:rPr>
          <w:rFonts w:ascii="Fira Sans" w:hAnsi="Fira Sans" w:cs="Arial"/>
          <w:b/>
          <w:sz w:val="22"/>
          <w:szCs w:val="22"/>
        </w:rPr>
      </w:pPr>
    </w:p>
    <w:p w14:paraId="54F6D1AE" w14:textId="77777777" w:rsidR="0063150C" w:rsidRDefault="0063150C" w:rsidP="006F3DF9">
      <w:pPr>
        <w:pStyle w:val="fcase1ertab"/>
        <w:tabs>
          <w:tab w:val="left" w:pos="851"/>
        </w:tabs>
        <w:ind w:left="0" w:firstLine="0"/>
        <w:rPr>
          <w:rFonts w:ascii="Fira Sans" w:hAnsi="Fira Sans" w:cs="Arial"/>
          <w:b/>
          <w:sz w:val="22"/>
          <w:szCs w:val="22"/>
        </w:rPr>
      </w:pPr>
    </w:p>
    <w:p w14:paraId="1BE27D1F" w14:textId="77777777" w:rsidR="0063150C" w:rsidRDefault="0063150C" w:rsidP="006F3DF9">
      <w:pPr>
        <w:pStyle w:val="fcase1ertab"/>
        <w:tabs>
          <w:tab w:val="left" w:pos="851"/>
        </w:tabs>
        <w:ind w:left="0" w:firstLine="0"/>
        <w:rPr>
          <w:rFonts w:ascii="Fira Sans" w:hAnsi="Fira Sans" w:cs="Arial"/>
          <w:b/>
          <w:sz w:val="22"/>
          <w:szCs w:val="22"/>
        </w:rPr>
      </w:pPr>
    </w:p>
    <w:p w14:paraId="0564684B" w14:textId="1BD6D628" w:rsidR="009B1CD0" w:rsidRPr="004166FA" w:rsidRDefault="009B1CD0" w:rsidP="006F3DF9">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B3 - Compte (s) à créditer :</w:t>
      </w:r>
    </w:p>
    <w:p w14:paraId="7801AF6D" w14:textId="77777777" w:rsidR="009B1CD0" w:rsidRPr="004166FA" w:rsidRDefault="009B1CD0" w:rsidP="005846FB">
      <w:pPr>
        <w:pStyle w:val="fcase1ertab"/>
        <w:tabs>
          <w:tab w:val="left" w:pos="851"/>
        </w:tabs>
        <w:spacing w:before="120"/>
        <w:ind w:left="0" w:firstLine="0"/>
        <w:rPr>
          <w:rFonts w:ascii="Fira Sans" w:hAnsi="Fira Sans" w:cs="Arial"/>
          <w:b/>
        </w:rPr>
      </w:pPr>
      <w:r w:rsidRPr="004166FA">
        <w:rPr>
          <w:rFonts w:ascii="Fira Sans" w:hAnsi="Fira Sans" w:cs="Arial"/>
          <w:i/>
          <w:sz w:val="18"/>
          <w:szCs w:val="18"/>
        </w:rPr>
        <w:t>(Joindre un ou des relevé(s) d’identité bancaire ou postal.)</w:t>
      </w:r>
    </w:p>
    <w:p w14:paraId="73B3F2EA"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b/>
        </w:rPr>
      </w:pPr>
    </w:p>
    <w:p w14:paraId="597AE0D6" w14:textId="77777777" w:rsidR="009B1CD0" w:rsidRPr="004166FA" w:rsidRDefault="006C6BEB" w:rsidP="005846FB">
      <w:pPr>
        <w:pStyle w:val="fcasegauche"/>
        <w:tabs>
          <w:tab w:val="left" w:pos="426"/>
          <w:tab w:val="left" w:pos="851"/>
        </w:tabs>
        <w:spacing w:after="0"/>
        <w:ind w:left="0" w:firstLine="0"/>
        <w:jc w:val="left"/>
        <w:rPr>
          <w:rFonts w:ascii="Fira Sans" w:hAnsi="Fira Sans" w:cs="Arial"/>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Nom</w:t>
      </w:r>
      <w:r w:rsidR="009B1CD0" w:rsidRPr="004166FA">
        <w:rPr>
          <w:rFonts w:ascii="Fira Sans" w:hAnsi="Fira Sans" w:cs="Arial"/>
        </w:rPr>
        <w:t xml:space="preserve"> de l’établissement bancaire :</w:t>
      </w:r>
    </w:p>
    <w:p w14:paraId="5A1045E3"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rPr>
      </w:pPr>
    </w:p>
    <w:p w14:paraId="3D55EEA1" w14:textId="77777777" w:rsidR="009B1CD0" w:rsidRPr="004166FA" w:rsidRDefault="009B1CD0" w:rsidP="0061068C">
      <w:pPr>
        <w:pStyle w:val="fcasegauche"/>
        <w:tabs>
          <w:tab w:val="left" w:pos="426"/>
          <w:tab w:val="left" w:pos="851"/>
        </w:tabs>
        <w:spacing w:after="0"/>
        <w:ind w:left="0" w:firstLine="0"/>
        <w:jc w:val="left"/>
        <w:rPr>
          <w:rFonts w:ascii="Fira Sans" w:hAnsi="Fira Sans" w:cs="Arial"/>
        </w:rPr>
      </w:pPr>
    </w:p>
    <w:p w14:paraId="24B0762C" w14:textId="77777777" w:rsidR="00155CAB" w:rsidRPr="004166FA" w:rsidRDefault="00155CAB" w:rsidP="0061068C">
      <w:pPr>
        <w:pStyle w:val="fcasegauche"/>
        <w:tabs>
          <w:tab w:val="left" w:pos="426"/>
          <w:tab w:val="left" w:pos="851"/>
        </w:tabs>
        <w:spacing w:after="0"/>
        <w:ind w:left="0" w:firstLine="0"/>
        <w:jc w:val="left"/>
        <w:rPr>
          <w:rFonts w:ascii="Fira Sans" w:hAnsi="Fira Sans" w:cs="Arial"/>
        </w:rPr>
      </w:pPr>
    </w:p>
    <w:p w14:paraId="20B24E1A" w14:textId="77777777" w:rsidR="009B1CD0" w:rsidRPr="004166FA" w:rsidRDefault="009B1CD0" w:rsidP="00710FD6">
      <w:pPr>
        <w:pStyle w:val="fcasegauche"/>
        <w:tabs>
          <w:tab w:val="left" w:pos="426"/>
          <w:tab w:val="left" w:pos="851"/>
        </w:tabs>
        <w:spacing w:after="0"/>
        <w:ind w:left="0" w:firstLine="0"/>
        <w:jc w:val="left"/>
        <w:rPr>
          <w:rFonts w:ascii="Fira Sans" w:hAnsi="Fira Sans" w:cs="Arial"/>
        </w:rPr>
      </w:pPr>
    </w:p>
    <w:p w14:paraId="736B064C" w14:textId="77777777" w:rsidR="009B1CD0" w:rsidRPr="004166FA" w:rsidRDefault="006C6BEB" w:rsidP="00710FD6">
      <w:pPr>
        <w:pStyle w:val="fcasegauche"/>
        <w:tabs>
          <w:tab w:val="left" w:pos="426"/>
          <w:tab w:val="left" w:pos="851"/>
        </w:tabs>
        <w:spacing w:after="0"/>
        <w:ind w:left="0" w:firstLine="0"/>
        <w:jc w:val="left"/>
        <w:rPr>
          <w:rFonts w:ascii="Fira Sans" w:hAnsi="Fira Sans" w:cs="Arial"/>
          <w:b/>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Numéro</w:t>
      </w:r>
      <w:r w:rsidR="009B1CD0" w:rsidRPr="004166FA">
        <w:rPr>
          <w:rFonts w:ascii="Fira Sans" w:hAnsi="Fira Sans" w:cs="Arial"/>
        </w:rPr>
        <w:t xml:space="preserve"> de compte :</w:t>
      </w:r>
    </w:p>
    <w:p w14:paraId="6BDD7D0E" w14:textId="77777777" w:rsidR="009B1CD0" w:rsidRPr="004166FA" w:rsidRDefault="009B1CD0" w:rsidP="00E47798">
      <w:pPr>
        <w:pStyle w:val="fcasegauche"/>
        <w:tabs>
          <w:tab w:val="left" w:pos="426"/>
          <w:tab w:val="left" w:pos="851"/>
        </w:tabs>
        <w:spacing w:after="0"/>
        <w:ind w:left="0" w:firstLine="0"/>
        <w:jc w:val="left"/>
        <w:rPr>
          <w:rFonts w:ascii="Fira Sans" w:hAnsi="Fira Sans" w:cs="Arial"/>
          <w:b/>
        </w:rPr>
      </w:pPr>
    </w:p>
    <w:p w14:paraId="2B136E36"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p>
    <w:p w14:paraId="2377C54A"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4D88026"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0B90A98"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r w:rsidRPr="004166FA">
        <w:rPr>
          <w:rFonts w:ascii="Fira Sans" w:hAnsi="Fira Sans" w:cs="Arial"/>
          <w:b/>
          <w:sz w:val="22"/>
          <w:szCs w:val="22"/>
        </w:rPr>
        <w:t>B4 - Avance</w:t>
      </w:r>
      <w:r w:rsidRPr="004166FA">
        <w:rPr>
          <w:rFonts w:ascii="Fira Sans" w:hAnsi="Fira Sans" w:cs="Arial"/>
          <w:b/>
        </w:rPr>
        <w:t> </w:t>
      </w:r>
      <w:r w:rsidRPr="004166FA">
        <w:rPr>
          <w:rFonts w:ascii="Fira Sans" w:hAnsi="Fira Sans" w:cs="Arial"/>
          <w:i/>
          <w:sz w:val="18"/>
          <w:szCs w:val="18"/>
        </w:rPr>
        <w:t xml:space="preserve">(article </w:t>
      </w:r>
      <w:r w:rsidR="00CD185D" w:rsidRPr="004166FA">
        <w:rPr>
          <w:rFonts w:ascii="Fira Sans" w:hAnsi="Fira Sans" w:cs="Arial"/>
          <w:i/>
          <w:sz w:val="18"/>
          <w:szCs w:val="18"/>
        </w:rPr>
        <w:t xml:space="preserve">110 </w:t>
      </w:r>
      <w:r w:rsidRPr="004166FA">
        <w:rPr>
          <w:rFonts w:ascii="Fira Sans" w:hAnsi="Fira Sans" w:cs="Arial"/>
          <w:i/>
          <w:sz w:val="18"/>
          <w:szCs w:val="18"/>
        </w:rPr>
        <w:t xml:space="preserve">du </w:t>
      </w:r>
      <w:r w:rsidR="00CD185D" w:rsidRPr="004166FA">
        <w:rPr>
          <w:rFonts w:ascii="Fira Sans" w:hAnsi="Fira Sans" w:cs="Arial"/>
          <w:i/>
          <w:sz w:val="18"/>
          <w:szCs w:val="18"/>
        </w:rPr>
        <w:t>décret n° 2016-360 du 25 mars 2016</w:t>
      </w:r>
      <w:r w:rsidRPr="004166FA">
        <w:rPr>
          <w:rFonts w:ascii="Fira Sans" w:hAnsi="Fira Sans" w:cs="Arial"/>
          <w:i/>
          <w:sz w:val="18"/>
          <w:szCs w:val="18"/>
        </w:rPr>
        <w:t>)</w:t>
      </w:r>
      <w:r w:rsidRPr="004166FA">
        <w:rPr>
          <w:rFonts w:ascii="Fira Sans" w:hAnsi="Fira Sans" w:cs="Arial"/>
          <w:i/>
          <w:sz w:val="22"/>
          <w:szCs w:val="22"/>
        </w:rPr>
        <w:t xml:space="preserve"> </w:t>
      </w:r>
      <w:r w:rsidRPr="004166FA">
        <w:rPr>
          <w:rFonts w:ascii="Fira Sans" w:hAnsi="Fira Sans" w:cs="Arial"/>
          <w:b/>
          <w:sz w:val="22"/>
          <w:szCs w:val="22"/>
        </w:rPr>
        <w:t>:</w:t>
      </w:r>
    </w:p>
    <w:p w14:paraId="15D84C6D" w14:textId="77777777" w:rsidR="009B1CD0" w:rsidRPr="004166FA" w:rsidRDefault="009B1CD0" w:rsidP="00934503">
      <w:pPr>
        <w:tabs>
          <w:tab w:val="left" w:pos="426"/>
          <w:tab w:val="left" w:pos="851"/>
        </w:tabs>
        <w:rPr>
          <w:rFonts w:ascii="Fira Sans" w:hAnsi="Fira Sans" w:cs="Arial"/>
          <w:b/>
        </w:rPr>
      </w:pPr>
    </w:p>
    <w:p w14:paraId="25F8B7F5" w14:textId="77777777" w:rsidR="009B1CD0" w:rsidRPr="004166FA" w:rsidRDefault="009B1CD0" w:rsidP="00CD46CC">
      <w:pPr>
        <w:pStyle w:val="fcasegauche"/>
        <w:tabs>
          <w:tab w:val="left" w:pos="426"/>
          <w:tab w:val="left" w:pos="851"/>
        </w:tabs>
        <w:spacing w:after="0"/>
        <w:ind w:left="0" w:firstLine="0"/>
        <w:jc w:val="left"/>
        <w:rPr>
          <w:rFonts w:ascii="Fira Sans" w:hAnsi="Fira Sans" w:cs="Arial"/>
          <w:i/>
          <w:sz w:val="18"/>
          <w:szCs w:val="18"/>
        </w:rPr>
      </w:pPr>
      <w:r w:rsidRPr="004166FA">
        <w:rPr>
          <w:rFonts w:ascii="Fira Sans" w:hAnsi="Fira Sans" w:cs="Arial"/>
        </w:rPr>
        <w:t>Je renonce au bénéfice de l'avance :</w:t>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NON</w:t>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OUI</w:t>
      </w:r>
    </w:p>
    <w:p w14:paraId="51B5FAFC" w14:textId="77777777" w:rsidR="009B1CD0" w:rsidRPr="004166FA" w:rsidRDefault="009B1CD0" w:rsidP="009B45B9">
      <w:pPr>
        <w:tabs>
          <w:tab w:val="left" w:pos="851"/>
        </w:tabs>
        <w:rPr>
          <w:rFonts w:ascii="Fira Sans" w:hAnsi="Fira Sans" w:cs="Arial"/>
          <w:b/>
        </w:rPr>
      </w:pPr>
      <w:r w:rsidRPr="004166FA">
        <w:rPr>
          <w:rFonts w:ascii="Fira Sans" w:hAnsi="Fira Sans" w:cs="Arial"/>
          <w:i/>
          <w:sz w:val="18"/>
          <w:szCs w:val="18"/>
        </w:rPr>
        <w:t>(Cocher la case correspondante.)</w:t>
      </w:r>
    </w:p>
    <w:p w14:paraId="4D6A6C3D" w14:textId="77777777" w:rsidR="009B1CD0" w:rsidRDefault="009B1CD0" w:rsidP="009B45B9">
      <w:pPr>
        <w:tabs>
          <w:tab w:val="left" w:pos="426"/>
          <w:tab w:val="left" w:pos="851"/>
        </w:tabs>
        <w:jc w:val="both"/>
        <w:rPr>
          <w:rFonts w:ascii="Fira Sans" w:hAnsi="Fira Sans" w:cs="Arial"/>
          <w:b/>
        </w:rPr>
      </w:pPr>
    </w:p>
    <w:p w14:paraId="6A7755B7" w14:textId="77777777" w:rsidR="00A970C9" w:rsidRDefault="00A970C9" w:rsidP="009B45B9">
      <w:pPr>
        <w:tabs>
          <w:tab w:val="left" w:pos="426"/>
          <w:tab w:val="left" w:pos="851"/>
        </w:tabs>
        <w:jc w:val="both"/>
        <w:rPr>
          <w:rFonts w:ascii="Fira Sans" w:hAnsi="Fira Sans" w:cs="Arial"/>
          <w:b/>
        </w:rPr>
      </w:pPr>
    </w:p>
    <w:p w14:paraId="13EE042F" w14:textId="77777777" w:rsidR="00A970C9" w:rsidRDefault="00A970C9" w:rsidP="009B45B9">
      <w:pPr>
        <w:tabs>
          <w:tab w:val="left" w:pos="426"/>
          <w:tab w:val="left" w:pos="851"/>
        </w:tabs>
        <w:jc w:val="both"/>
        <w:rPr>
          <w:rFonts w:ascii="Fira Sans" w:hAnsi="Fira Sans" w:cs="Arial"/>
          <w:b/>
        </w:rPr>
      </w:pPr>
    </w:p>
    <w:p w14:paraId="7BFFCDF6" w14:textId="77777777" w:rsidR="009A6C20" w:rsidRDefault="009A6C20" w:rsidP="009A6C20">
      <w:pPr>
        <w:pStyle w:val="Titre4"/>
        <w:numPr>
          <w:ilvl w:val="0"/>
          <w:numId w:val="0"/>
        </w:numPr>
        <w:tabs>
          <w:tab w:val="clear" w:pos="4111"/>
          <w:tab w:val="left" w:pos="426"/>
          <w:tab w:val="left" w:pos="851"/>
        </w:tabs>
        <w:rPr>
          <w:rFonts w:ascii="Fira Sans" w:hAnsi="Fira Sans"/>
          <w:sz w:val="22"/>
          <w:szCs w:val="22"/>
        </w:rPr>
      </w:pPr>
    </w:p>
    <w:p w14:paraId="06C74012" w14:textId="2ACFABD5" w:rsidR="009B1CD0" w:rsidRPr="004166FA" w:rsidRDefault="009B1CD0" w:rsidP="009A6C20">
      <w:pPr>
        <w:pStyle w:val="Titre4"/>
        <w:numPr>
          <w:ilvl w:val="0"/>
          <w:numId w:val="0"/>
        </w:numPr>
        <w:tabs>
          <w:tab w:val="clear" w:pos="4111"/>
          <w:tab w:val="left" w:pos="426"/>
          <w:tab w:val="left" w:pos="851"/>
        </w:tabs>
        <w:rPr>
          <w:rFonts w:ascii="Fira Sans" w:hAnsi="Fira Sans"/>
        </w:rPr>
      </w:pPr>
      <w:r w:rsidRPr="004166FA">
        <w:rPr>
          <w:rFonts w:ascii="Fira Sans" w:hAnsi="Fira Sans"/>
          <w:sz w:val="22"/>
          <w:szCs w:val="22"/>
        </w:rPr>
        <w:t>B5 -</w:t>
      </w:r>
      <w:r w:rsidRPr="004166FA">
        <w:rPr>
          <w:rFonts w:ascii="Fira Sans" w:hAnsi="Fira Sans"/>
          <w:b w:val="0"/>
          <w:sz w:val="22"/>
          <w:szCs w:val="22"/>
        </w:rPr>
        <w:t xml:space="preserve"> </w:t>
      </w:r>
      <w:r w:rsidRPr="004166FA">
        <w:rPr>
          <w:rFonts w:ascii="Fira Sans" w:hAnsi="Fira Sans"/>
          <w:sz w:val="22"/>
          <w:szCs w:val="22"/>
        </w:rPr>
        <w:t xml:space="preserve">Durée d’exécution </w:t>
      </w:r>
      <w:r w:rsidR="007C59F5" w:rsidRPr="004166FA">
        <w:rPr>
          <w:rFonts w:ascii="Fira Sans" w:hAnsi="Fira Sans"/>
          <w:sz w:val="22"/>
          <w:szCs w:val="22"/>
        </w:rPr>
        <w:t>du marché</w:t>
      </w:r>
      <w:r w:rsidRPr="004166FA">
        <w:rPr>
          <w:rFonts w:ascii="Fira Sans" w:hAnsi="Fira Sans"/>
          <w:sz w:val="22"/>
          <w:szCs w:val="22"/>
        </w:rPr>
        <w:t> :</w:t>
      </w:r>
    </w:p>
    <w:p w14:paraId="71BCB5B6" w14:textId="77777777" w:rsidR="009A6C20" w:rsidRDefault="009A6C20" w:rsidP="00A970C9">
      <w:pPr>
        <w:jc w:val="both"/>
        <w:rPr>
          <w:rFonts w:ascii="Fira Sans" w:hAnsi="Fira Sans" w:cs="Arial"/>
          <w:sz w:val="22"/>
          <w:szCs w:val="22"/>
        </w:rPr>
      </w:pPr>
    </w:p>
    <w:p w14:paraId="354E5EE0" w14:textId="131A4459" w:rsidR="00B4019A" w:rsidRDefault="00A970C9" w:rsidP="00A970C9">
      <w:pPr>
        <w:jc w:val="both"/>
        <w:rPr>
          <w:rFonts w:ascii="Fira Sans" w:hAnsi="Fira Sans" w:cs="Arial"/>
          <w:sz w:val="22"/>
          <w:szCs w:val="22"/>
        </w:rPr>
      </w:pPr>
      <w:r w:rsidRPr="00A970C9">
        <w:rPr>
          <w:rFonts w:ascii="Fira Sans" w:hAnsi="Fira Sans" w:cs="Arial"/>
          <w:sz w:val="22"/>
          <w:szCs w:val="22"/>
        </w:rPr>
        <w:t>Le marché prend effet à compter de la réception par le titulaire de la lettre portant notification</w:t>
      </w:r>
      <w:r w:rsidR="00B4019A">
        <w:rPr>
          <w:rFonts w:ascii="Fira Sans" w:hAnsi="Fira Sans" w:cs="Arial"/>
          <w:sz w:val="22"/>
          <w:szCs w:val="22"/>
        </w:rPr>
        <w:t>.</w:t>
      </w:r>
    </w:p>
    <w:p w14:paraId="04648CA9" w14:textId="674AB8F1" w:rsidR="00B4019A" w:rsidRDefault="00B4019A" w:rsidP="00A970C9">
      <w:pPr>
        <w:jc w:val="both"/>
        <w:rPr>
          <w:rFonts w:ascii="Fira Sans" w:hAnsi="Fira Sans" w:cs="Arial"/>
          <w:sz w:val="22"/>
          <w:szCs w:val="22"/>
        </w:rPr>
      </w:pPr>
      <w:r>
        <w:rPr>
          <w:rFonts w:ascii="Fira Sans" w:hAnsi="Fira Sans" w:cs="Arial"/>
          <w:sz w:val="22"/>
          <w:szCs w:val="22"/>
        </w:rPr>
        <w:t xml:space="preserve">La durée du marché est </w:t>
      </w:r>
      <w:r w:rsidR="0063150C">
        <w:rPr>
          <w:rFonts w:ascii="Fira Sans" w:hAnsi="Fira Sans" w:cs="Arial"/>
          <w:sz w:val="22"/>
          <w:szCs w:val="22"/>
        </w:rPr>
        <w:t xml:space="preserve">de 8 mois à compter de l’ordre de service de démarrage des travaux </w:t>
      </w:r>
      <w:r w:rsidR="00AF24E7">
        <w:rPr>
          <w:rFonts w:ascii="Fira Sans" w:hAnsi="Fira Sans" w:cs="Arial"/>
          <w:sz w:val="22"/>
          <w:szCs w:val="22"/>
        </w:rPr>
        <w:t>émis</w:t>
      </w:r>
      <w:r w:rsidR="0063150C">
        <w:rPr>
          <w:rFonts w:ascii="Fira Sans" w:hAnsi="Fira Sans" w:cs="Arial"/>
          <w:sz w:val="22"/>
          <w:szCs w:val="22"/>
        </w:rPr>
        <w:t xml:space="preserve"> par le </w:t>
      </w:r>
      <w:r w:rsidR="00AF24E7">
        <w:rPr>
          <w:rFonts w:ascii="Fira Sans" w:hAnsi="Fira Sans" w:cs="Arial"/>
          <w:sz w:val="22"/>
          <w:szCs w:val="22"/>
        </w:rPr>
        <w:t>maitre d’ouvrage.</w:t>
      </w:r>
    </w:p>
    <w:p w14:paraId="0815291D" w14:textId="77976861" w:rsidR="00A970C9" w:rsidRPr="00A970C9" w:rsidRDefault="00A970C9"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166FA" w14:paraId="47F87EC2" w14:textId="77777777" w:rsidTr="007213CE">
        <w:tc>
          <w:tcPr>
            <w:tcW w:w="10419" w:type="dxa"/>
            <w:shd w:val="clear" w:color="auto" w:fill="66CCFF"/>
          </w:tcPr>
          <w:p w14:paraId="46BFD26D" w14:textId="77777777" w:rsidR="009B1CD0" w:rsidRPr="004166FA" w:rsidRDefault="009B1CD0" w:rsidP="007C59F5">
            <w:pPr>
              <w:tabs>
                <w:tab w:val="left" w:pos="-142"/>
                <w:tab w:val="left" w:pos="851"/>
                <w:tab w:val="left" w:pos="4111"/>
              </w:tabs>
              <w:jc w:val="both"/>
              <w:rPr>
                <w:rFonts w:ascii="Fira Sans" w:hAnsi="Fira Sans" w:cs="Arial"/>
              </w:rPr>
            </w:pPr>
            <w:r w:rsidRPr="004166FA">
              <w:rPr>
                <w:rFonts w:ascii="Fira Sans" w:hAnsi="Fira Sans" w:cs="Arial"/>
                <w:b/>
                <w:bCs/>
                <w:sz w:val="22"/>
                <w:szCs w:val="22"/>
              </w:rPr>
              <w:t xml:space="preserve">C - Signature </w:t>
            </w:r>
            <w:r w:rsidR="007C59F5" w:rsidRPr="004166FA">
              <w:rPr>
                <w:rFonts w:ascii="Fira Sans" w:hAnsi="Fira Sans" w:cs="Arial"/>
                <w:b/>
                <w:bCs/>
                <w:sz w:val="22"/>
                <w:szCs w:val="22"/>
              </w:rPr>
              <w:t>du marché</w:t>
            </w:r>
            <w:r w:rsidRPr="004166FA">
              <w:rPr>
                <w:rFonts w:ascii="Fira Sans" w:hAnsi="Fira Sans" w:cs="Arial"/>
                <w:b/>
                <w:bCs/>
                <w:sz w:val="22"/>
                <w:szCs w:val="22"/>
              </w:rPr>
              <w:t xml:space="preserve"> par le </w:t>
            </w:r>
            <w:r w:rsidR="00036500" w:rsidRPr="004166FA">
              <w:rPr>
                <w:rFonts w:ascii="Fira Sans" w:hAnsi="Fira Sans" w:cs="Arial"/>
                <w:b/>
                <w:bCs/>
                <w:sz w:val="22"/>
                <w:szCs w:val="22"/>
              </w:rPr>
              <w:t>titulaire individuel ou</w:t>
            </w:r>
            <w:r w:rsidR="00354C04" w:rsidRPr="004166FA">
              <w:rPr>
                <w:rFonts w:ascii="Fira Sans" w:hAnsi="Fira Sans" w:cs="Arial"/>
                <w:b/>
                <w:bCs/>
                <w:sz w:val="22"/>
                <w:szCs w:val="22"/>
              </w:rPr>
              <w:t>, en cas groupement, le mandataire dûment habilité ou</w:t>
            </w:r>
            <w:r w:rsidR="00036500" w:rsidRPr="004166FA">
              <w:rPr>
                <w:rFonts w:ascii="Fira Sans" w:hAnsi="Fira Sans" w:cs="Arial"/>
                <w:b/>
                <w:bCs/>
                <w:sz w:val="22"/>
                <w:szCs w:val="22"/>
              </w:rPr>
              <w:t xml:space="preserve"> chaque membre du groupement</w:t>
            </w:r>
            <w:r w:rsidRPr="004166FA">
              <w:rPr>
                <w:rFonts w:ascii="Fira Sans" w:hAnsi="Fira Sans" w:cs="Arial"/>
                <w:b/>
                <w:bCs/>
                <w:sz w:val="22"/>
                <w:szCs w:val="22"/>
              </w:rPr>
              <w:t>.</w:t>
            </w:r>
          </w:p>
        </w:tc>
      </w:tr>
    </w:tbl>
    <w:p w14:paraId="2323A62E" w14:textId="77777777" w:rsidR="009B1CD0" w:rsidRPr="004166FA" w:rsidRDefault="009B1CD0" w:rsidP="006C4338">
      <w:pPr>
        <w:tabs>
          <w:tab w:val="left" w:pos="851"/>
        </w:tabs>
        <w:jc w:val="both"/>
        <w:rPr>
          <w:rFonts w:ascii="Fira Sans" w:hAnsi="Fira Sans" w:cs="Arial"/>
        </w:rPr>
      </w:pPr>
    </w:p>
    <w:p w14:paraId="29AAF40D"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C1 – Signature du marché par le titulaire individuel :</w:t>
      </w:r>
    </w:p>
    <w:p w14:paraId="1E615930" w14:textId="77777777" w:rsidR="00332B12" w:rsidRPr="004166FA"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66FA"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060F300E"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4166FA" w:rsidRDefault="00332B12" w:rsidP="00B054DA">
            <w:pPr>
              <w:tabs>
                <w:tab w:val="left" w:pos="851"/>
              </w:tabs>
              <w:snapToGrid w:val="0"/>
              <w:jc w:val="both"/>
              <w:rPr>
                <w:rFonts w:ascii="Fira Sans" w:hAnsi="Fira Sans" w:cs="Arial"/>
                <w:b/>
                <w:bCs/>
              </w:rPr>
            </w:pPr>
          </w:p>
          <w:p w14:paraId="46901936" w14:textId="77777777" w:rsidR="00AE4906" w:rsidRPr="004166FA" w:rsidRDefault="00AE4906" w:rsidP="00B054DA">
            <w:pPr>
              <w:tabs>
                <w:tab w:val="left" w:pos="851"/>
              </w:tabs>
              <w:snapToGrid w:val="0"/>
              <w:jc w:val="both"/>
              <w:rPr>
                <w:rFonts w:ascii="Fira Sans" w:hAnsi="Fira Sans" w:cs="Arial"/>
                <w:b/>
                <w:bCs/>
              </w:rPr>
            </w:pPr>
          </w:p>
          <w:p w14:paraId="2123FE11" w14:textId="77777777" w:rsidR="00AE4906" w:rsidRPr="004166FA" w:rsidRDefault="00AE4906" w:rsidP="00B054DA">
            <w:pPr>
              <w:tabs>
                <w:tab w:val="left" w:pos="851"/>
              </w:tabs>
              <w:snapToGrid w:val="0"/>
              <w:jc w:val="both"/>
              <w:rPr>
                <w:rFonts w:ascii="Fira Sans" w:hAnsi="Fira Sans" w:cs="Arial"/>
                <w:b/>
                <w:bCs/>
              </w:rPr>
            </w:pPr>
          </w:p>
          <w:p w14:paraId="7CD696A8" w14:textId="77777777" w:rsidR="00AE4906" w:rsidRPr="004166FA" w:rsidRDefault="00AE4906" w:rsidP="00B054DA">
            <w:pPr>
              <w:tabs>
                <w:tab w:val="left" w:pos="851"/>
              </w:tabs>
              <w:snapToGrid w:val="0"/>
              <w:jc w:val="both"/>
              <w:rPr>
                <w:rFonts w:ascii="Fira Sans" w:hAnsi="Fira Sans" w:cs="Arial"/>
                <w:b/>
                <w:bCs/>
              </w:rPr>
            </w:pPr>
          </w:p>
          <w:p w14:paraId="4F5EABFB" w14:textId="77777777" w:rsidR="00AE4906" w:rsidRPr="004166FA" w:rsidRDefault="00AE4906" w:rsidP="00B054DA">
            <w:pPr>
              <w:tabs>
                <w:tab w:val="left" w:pos="851"/>
              </w:tabs>
              <w:snapToGrid w:val="0"/>
              <w:jc w:val="both"/>
              <w:rPr>
                <w:rFonts w:ascii="Fira Sans" w:hAnsi="Fira Sans" w:cs="Arial"/>
                <w:b/>
                <w:bCs/>
              </w:rPr>
            </w:pPr>
          </w:p>
          <w:p w14:paraId="7DF8AD3F" w14:textId="77777777" w:rsidR="00AE4906" w:rsidRPr="004166FA" w:rsidRDefault="00AE4906" w:rsidP="00B054DA">
            <w:pPr>
              <w:tabs>
                <w:tab w:val="left" w:pos="851"/>
              </w:tabs>
              <w:snapToGrid w:val="0"/>
              <w:jc w:val="both"/>
              <w:rPr>
                <w:rFonts w:ascii="Fira Sans" w:hAnsi="Fira Sans" w:cs="Arial"/>
                <w:b/>
                <w:bCs/>
              </w:rPr>
            </w:pPr>
          </w:p>
          <w:p w14:paraId="481B4DC3" w14:textId="77777777" w:rsidR="00AE4906" w:rsidRPr="004166FA" w:rsidRDefault="00AE4906"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4166FA" w:rsidRDefault="00332B12" w:rsidP="00B054DA">
            <w:pPr>
              <w:tabs>
                <w:tab w:val="left" w:pos="851"/>
              </w:tabs>
              <w:snapToGrid w:val="0"/>
              <w:jc w:val="both"/>
              <w:rPr>
                <w:rFonts w:ascii="Fira Sans" w:hAnsi="Fira Sans" w:cs="Arial"/>
                <w:b/>
                <w:bCs/>
              </w:rPr>
            </w:pPr>
          </w:p>
        </w:tc>
      </w:tr>
    </w:tbl>
    <w:p w14:paraId="349445A2" w14:textId="77777777" w:rsidR="002904AF" w:rsidRPr="004166FA" w:rsidRDefault="002904AF" w:rsidP="002904AF">
      <w:pPr>
        <w:tabs>
          <w:tab w:val="left" w:pos="851"/>
        </w:tabs>
        <w:jc w:val="both"/>
        <w:rPr>
          <w:rFonts w:ascii="Fira Sans" w:hAnsi="Fira Sans" w:cs="Arial"/>
        </w:rPr>
      </w:pPr>
      <w:r w:rsidRPr="004166FA">
        <w:rPr>
          <w:rFonts w:ascii="Fira Sans" w:hAnsi="Fira Sans" w:cs="Arial"/>
          <w:sz w:val="18"/>
          <w:szCs w:val="18"/>
        </w:rPr>
        <w:t>(*) Le signataire doit avoir le pouvoir d’engager la personne qu’il représente.</w:t>
      </w:r>
    </w:p>
    <w:p w14:paraId="5B56ECA3" w14:textId="77777777" w:rsidR="007213CE" w:rsidRDefault="007213CE" w:rsidP="00332B12">
      <w:pPr>
        <w:pStyle w:val="fcase1ertab"/>
        <w:tabs>
          <w:tab w:val="left" w:pos="851"/>
        </w:tabs>
        <w:ind w:left="0" w:firstLine="0"/>
        <w:rPr>
          <w:rFonts w:ascii="Fira Sans" w:hAnsi="Fira Sans" w:cs="Arial"/>
          <w:b/>
          <w:sz w:val="22"/>
          <w:szCs w:val="22"/>
        </w:rPr>
      </w:pPr>
    </w:p>
    <w:p w14:paraId="79093176" w14:textId="77777777" w:rsidR="007213CE" w:rsidRDefault="007213CE" w:rsidP="00332B12">
      <w:pPr>
        <w:pStyle w:val="fcase1ertab"/>
        <w:tabs>
          <w:tab w:val="left" w:pos="851"/>
        </w:tabs>
        <w:ind w:left="0" w:firstLine="0"/>
        <w:rPr>
          <w:rFonts w:ascii="Fira Sans" w:hAnsi="Fira Sans" w:cs="Arial"/>
          <w:b/>
          <w:sz w:val="22"/>
          <w:szCs w:val="22"/>
        </w:rPr>
      </w:pPr>
    </w:p>
    <w:p w14:paraId="606EB47F" w14:textId="77777777" w:rsidR="007213CE" w:rsidRPr="004166FA" w:rsidRDefault="007213CE" w:rsidP="00332B12">
      <w:pPr>
        <w:pStyle w:val="fcase1ertab"/>
        <w:tabs>
          <w:tab w:val="left" w:pos="851"/>
        </w:tabs>
        <w:ind w:left="0" w:firstLine="0"/>
        <w:rPr>
          <w:rFonts w:ascii="Fira Sans" w:hAnsi="Fira Sans" w:cs="Arial"/>
          <w:b/>
          <w:sz w:val="22"/>
          <w:szCs w:val="22"/>
        </w:rPr>
      </w:pPr>
    </w:p>
    <w:p w14:paraId="740BE200" w14:textId="77777777" w:rsidR="00332682" w:rsidRDefault="00332682" w:rsidP="00332B12">
      <w:pPr>
        <w:pStyle w:val="fcase1ertab"/>
        <w:tabs>
          <w:tab w:val="left" w:pos="851"/>
        </w:tabs>
        <w:ind w:left="0" w:firstLine="0"/>
        <w:rPr>
          <w:rFonts w:ascii="Fira Sans" w:hAnsi="Fira Sans" w:cs="Arial"/>
          <w:b/>
          <w:sz w:val="22"/>
          <w:szCs w:val="22"/>
        </w:rPr>
      </w:pPr>
    </w:p>
    <w:p w14:paraId="31E225F4" w14:textId="0C109AB6"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 xml:space="preserve">C2 – Signature </w:t>
      </w:r>
      <w:r w:rsidR="007C59F5" w:rsidRPr="004166FA">
        <w:rPr>
          <w:rFonts w:ascii="Fira Sans" w:hAnsi="Fira Sans" w:cs="Arial"/>
          <w:b/>
          <w:sz w:val="22"/>
          <w:szCs w:val="22"/>
        </w:rPr>
        <w:t xml:space="preserve">du marché en </w:t>
      </w:r>
      <w:r w:rsidRPr="004166FA">
        <w:rPr>
          <w:rFonts w:ascii="Fira Sans" w:hAnsi="Fira Sans" w:cs="Arial"/>
          <w:b/>
          <w:sz w:val="22"/>
          <w:szCs w:val="22"/>
        </w:rPr>
        <w:t>cas de groupement :</w:t>
      </w:r>
    </w:p>
    <w:p w14:paraId="4BD6C3BA" w14:textId="77777777" w:rsidR="00332B12" w:rsidRPr="004166FA" w:rsidRDefault="00332B12" w:rsidP="006C4338">
      <w:pPr>
        <w:tabs>
          <w:tab w:val="left" w:pos="851"/>
        </w:tabs>
        <w:jc w:val="both"/>
        <w:rPr>
          <w:rFonts w:ascii="Fira Sans" w:hAnsi="Fira Sans" w:cs="Arial"/>
        </w:rPr>
      </w:pPr>
    </w:p>
    <w:p w14:paraId="091F985B" w14:textId="0C44D126" w:rsidR="009B1CD0" w:rsidRPr="004166FA" w:rsidRDefault="002904AF" w:rsidP="005846FB">
      <w:pPr>
        <w:tabs>
          <w:tab w:val="left" w:pos="851"/>
        </w:tabs>
        <w:rPr>
          <w:rFonts w:ascii="Fira Sans" w:hAnsi="Fira Sans" w:cs="Arial"/>
          <w:sz w:val="18"/>
          <w:szCs w:val="18"/>
        </w:rPr>
      </w:pPr>
      <w:r w:rsidRPr="004166FA">
        <w:rPr>
          <w:rFonts w:ascii="Fira Sans" w:hAnsi="Fira Sans" w:cs="Arial"/>
        </w:rPr>
        <w:t>L</w:t>
      </w:r>
      <w:r w:rsidR="00036500" w:rsidRPr="004166FA">
        <w:rPr>
          <w:rFonts w:ascii="Fira Sans" w:hAnsi="Fira Sans" w:cs="Arial"/>
        </w:rPr>
        <w:t xml:space="preserve">es membres </w:t>
      </w:r>
      <w:r w:rsidRPr="004166FA">
        <w:rPr>
          <w:rFonts w:ascii="Fira Sans" w:hAnsi="Fira Sans" w:cs="Arial"/>
        </w:rPr>
        <w:t xml:space="preserve">du groupement d’opérateurs économiques </w:t>
      </w:r>
      <w:r w:rsidR="00036500" w:rsidRPr="004166FA">
        <w:rPr>
          <w:rFonts w:ascii="Fira Sans" w:hAnsi="Fira Sans" w:cs="Arial"/>
        </w:rPr>
        <w:t xml:space="preserve">désignent le mandataire suivant </w:t>
      </w:r>
      <w:r w:rsidR="00036500" w:rsidRPr="004166FA">
        <w:rPr>
          <w:rFonts w:ascii="Fira Sans" w:hAnsi="Fira Sans" w:cs="Arial"/>
          <w:i/>
          <w:sz w:val="18"/>
          <w:szCs w:val="18"/>
        </w:rPr>
        <w:t>(article 45 du décret n° 2016-360 du 25 mars 2016) </w:t>
      </w:r>
      <w:r w:rsidR="00036500" w:rsidRPr="004166FA">
        <w:rPr>
          <w:rFonts w:ascii="Fira Sans" w:hAnsi="Fira Sans" w:cs="Arial"/>
          <w:sz w:val="18"/>
          <w:szCs w:val="18"/>
        </w:rPr>
        <w:t>:</w:t>
      </w:r>
    </w:p>
    <w:p w14:paraId="1C24901C" w14:textId="77777777" w:rsidR="00036500" w:rsidRPr="004166FA" w:rsidRDefault="00036500" w:rsidP="005846FB">
      <w:pPr>
        <w:tabs>
          <w:tab w:val="left" w:pos="851"/>
        </w:tabs>
        <w:rPr>
          <w:rFonts w:ascii="Fira Sans" w:hAnsi="Fira Sans" w:cs="Arial"/>
          <w:i/>
          <w:sz w:val="18"/>
          <w:szCs w:val="18"/>
        </w:rPr>
      </w:pPr>
      <w:r w:rsidRPr="004166FA">
        <w:rPr>
          <w:rFonts w:ascii="Fira Sans" w:hAnsi="Fira Sans" w:cs="Arial"/>
          <w:i/>
          <w:sz w:val="18"/>
          <w:szCs w:val="18"/>
        </w:rPr>
        <w:t>[Indiquer le nom commercial et la dénomination sociale du mandataire]</w:t>
      </w:r>
    </w:p>
    <w:p w14:paraId="41B94CBA" w14:textId="77777777" w:rsidR="009B1CD0" w:rsidRPr="004166FA" w:rsidRDefault="009B1CD0" w:rsidP="005846FB">
      <w:pPr>
        <w:tabs>
          <w:tab w:val="left" w:pos="851"/>
        </w:tabs>
        <w:rPr>
          <w:rFonts w:ascii="Fira Sans" w:hAnsi="Fira Sans" w:cs="Arial"/>
        </w:rPr>
      </w:pPr>
    </w:p>
    <w:p w14:paraId="7CC14B24" w14:textId="77777777" w:rsidR="00036500" w:rsidRPr="004166FA" w:rsidRDefault="00036500" w:rsidP="005846FB">
      <w:pPr>
        <w:tabs>
          <w:tab w:val="left" w:pos="851"/>
        </w:tabs>
        <w:rPr>
          <w:rFonts w:ascii="Fira Sans" w:hAnsi="Fira Sans" w:cs="Arial"/>
        </w:rPr>
      </w:pPr>
    </w:p>
    <w:p w14:paraId="1E6CA089" w14:textId="77777777" w:rsidR="00332B12" w:rsidRPr="004166FA" w:rsidRDefault="00332B12" w:rsidP="0061068C">
      <w:pPr>
        <w:tabs>
          <w:tab w:val="left" w:pos="851"/>
        </w:tabs>
        <w:rPr>
          <w:rFonts w:ascii="Fira Sans" w:hAnsi="Fira Sans" w:cs="Arial"/>
        </w:rPr>
      </w:pPr>
    </w:p>
    <w:p w14:paraId="5395D8E7" w14:textId="77777777" w:rsidR="00332682" w:rsidRDefault="00332682" w:rsidP="00710FD6">
      <w:pPr>
        <w:pStyle w:val="fcase1ertab"/>
        <w:tabs>
          <w:tab w:val="left" w:pos="851"/>
        </w:tabs>
        <w:ind w:left="0" w:firstLine="0"/>
        <w:rPr>
          <w:rFonts w:ascii="Fira Sans" w:hAnsi="Fira Sans" w:cs="Arial"/>
        </w:rPr>
      </w:pPr>
    </w:p>
    <w:p w14:paraId="71B1E5D1" w14:textId="77777777" w:rsidR="00332682" w:rsidRDefault="00332682" w:rsidP="00710FD6">
      <w:pPr>
        <w:pStyle w:val="fcase1ertab"/>
        <w:tabs>
          <w:tab w:val="left" w:pos="851"/>
        </w:tabs>
        <w:ind w:left="0" w:firstLine="0"/>
        <w:rPr>
          <w:rFonts w:ascii="Fira Sans" w:hAnsi="Fira Sans" w:cs="Arial"/>
        </w:rPr>
      </w:pPr>
    </w:p>
    <w:p w14:paraId="6B4944B3" w14:textId="77777777" w:rsidR="00332682" w:rsidRDefault="00332682" w:rsidP="00710FD6">
      <w:pPr>
        <w:pStyle w:val="fcase1ertab"/>
        <w:tabs>
          <w:tab w:val="left" w:pos="851"/>
        </w:tabs>
        <w:ind w:left="0" w:firstLine="0"/>
        <w:rPr>
          <w:rFonts w:ascii="Fira Sans" w:hAnsi="Fira Sans" w:cs="Arial"/>
        </w:rPr>
      </w:pPr>
    </w:p>
    <w:p w14:paraId="5E64E2BE" w14:textId="59ECC4DD" w:rsidR="00036500" w:rsidRPr="004166FA" w:rsidRDefault="004A7169" w:rsidP="00710FD6">
      <w:pPr>
        <w:pStyle w:val="fcase1ertab"/>
        <w:tabs>
          <w:tab w:val="left" w:pos="851"/>
        </w:tabs>
        <w:ind w:left="0" w:firstLine="0"/>
        <w:rPr>
          <w:rFonts w:ascii="Fira Sans" w:hAnsi="Fira Sans" w:cs="Arial"/>
        </w:rPr>
      </w:pPr>
      <w:r w:rsidRPr="004166FA">
        <w:rPr>
          <w:rFonts w:ascii="Fira Sans" w:hAnsi="Fira Sans" w:cs="Arial"/>
        </w:rPr>
        <w:t xml:space="preserve">En cas de groupement conjoint, </w:t>
      </w:r>
      <w:r w:rsidR="00036500" w:rsidRPr="004166FA">
        <w:rPr>
          <w:rFonts w:ascii="Fira Sans" w:hAnsi="Fira Sans" w:cs="Arial"/>
        </w:rPr>
        <w:t xml:space="preserve">le mandataire </w:t>
      </w:r>
      <w:r w:rsidRPr="004166FA">
        <w:rPr>
          <w:rFonts w:ascii="Fira Sans" w:hAnsi="Fira Sans" w:cs="Arial"/>
        </w:rPr>
        <w:t xml:space="preserve">du groupement </w:t>
      </w:r>
      <w:r w:rsidR="00036500" w:rsidRPr="004166FA">
        <w:rPr>
          <w:rFonts w:ascii="Fira Sans" w:hAnsi="Fira Sans" w:cs="Arial"/>
        </w:rPr>
        <w:t>est :</w:t>
      </w:r>
    </w:p>
    <w:p w14:paraId="5F5B70C2" w14:textId="77777777" w:rsidR="00036500" w:rsidRPr="004166FA" w:rsidRDefault="00036500" w:rsidP="00E47798">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201A53B" w14:textId="77777777" w:rsidR="00354C04" w:rsidRPr="004166FA" w:rsidRDefault="00354C04" w:rsidP="0083205E">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242CB1B6" w14:textId="77777777" w:rsidR="009B1CD0" w:rsidRPr="004166FA" w:rsidRDefault="009B1CD0" w:rsidP="0083205E">
      <w:pPr>
        <w:tabs>
          <w:tab w:val="left" w:pos="851"/>
        </w:tabs>
        <w:rPr>
          <w:rFonts w:ascii="Fira Sans" w:hAnsi="Fira Sans" w:cs="Arial"/>
        </w:rPr>
      </w:pPr>
    </w:p>
    <w:p w14:paraId="61AA4E75" w14:textId="77777777" w:rsidR="001C733C" w:rsidRPr="004166FA" w:rsidRDefault="001C733C" w:rsidP="00CD46CC">
      <w:pPr>
        <w:tabs>
          <w:tab w:val="left" w:pos="851"/>
        </w:tabs>
        <w:rPr>
          <w:rFonts w:ascii="Fira Sans" w:hAnsi="Fira Sans" w:cs="Arial"/>
        </w:rPr>
      </w:pPr>
    </w:p>
    <w:p w14:paraId="5D90D94F" w14:textId="1B8E776E" w:rsidR="00100580" w:rsidRPr="004166FA" w:rsidRDefault="00100580" w:rsidP="00CD46CC">
      <w:pPr>
        <w:tabs>
          <w:tab w:val="left" w:pos="851"/>
        </w:tabs>
        <w:rPr>
          <w:rFonts w:ascii="Fira Sans" w:hAnsi="Fira Sans" w:cs="Arial"/>
        </w:rPr>
      </w:pPr>
    </w:p>
    <w:p w14:paraId="18EDA0BD" w14:textId="77777777" w:rsidR="00100580" w:rsidRPr="004166FA" w:rsidRDefault="00100580" w:rsidP="00CD46CC">
      <w:pPr>
        <w:tabs>
          <w:tab w:val="left" w:pos="851"/>
        </w:tabs>
        <w:rPr>
          <w:rFonts w:ascii="Fira Sans" w:hAnsi="Fira Sans" w:cs="Arial"/>
        </w:rPr>
      </w:pPr>
    </w:p>
    <w:p w14:paraId="6F3C41DB" w14:textId="77777777" w:rsidR="002904AF" w:rsidRPr="004166FA" w:rsidRDefault="0021527A" w:rsidP="001C733C">
      <w:pPr>
        <w:pStyle w:val="fcasegauche"/>
        <w:tabs>
          <w:tab w:val="left" w:pos="426"/>
          <w:tab w:val="left" w:pos="851"/>
        </w:tabs>
        <w:spacing w:after="0"/>
        <w:ind w:left="0" w:firstLine="0"/>
        <w:jc w:val="left"/>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w:t>
      </w:r>
      <w:r w:rsidR="001C733C" w:rsidRPr="004166FA">
        <w:rPr>
          <w:rFonts w:ascii="Fira Sans" w:hAnsi="Fira Sans" w:cs="Arial"/>
        </w:rPr>
        <w:t>Les membres du groupement</w:t>
      </w:r>
      <w:r w:rsidRPr="004166FA">
        <w:rPr>
          <w:rFonts w:ascii="Fira Sans" w:hAnsi="Fira Sans" w:cs="Arial"/>
        </w:rPr>
        <w:t xml:space="preserve"> ont donné mandat</w:t>
      </w:r>
      <w:r w:rsidR="007F68A6" w:rsidRPr="004166FA">
        <w:rPr>
          <w:rFonts w:ascii="Fira Sans" w:hAnsi="Fira Sans" w:cs="Arial"/>
        </w:rPr>
        <w:t xml:space="preserve"> au mandataire, qui signe le présent acte d’engagement</w:t>
      </w:r>
      <w:r w:rsidR="002904AF" w:rsidRPr="004166FA">
        <w:rPr>
          <w:rFonts w:ascii="Fira Sans" w:hAnsi="Fira Sans" w:cs="Arial"/>
        </w:rPr>
        <w:t> :</w:t>
      </w:r>
    </w:p>
    <w:p w14:paraId="75B76E88" w14:textId="77777777" w:rsidR="001C733C" w:rsidRPr="004166FA" w:rsidRDefault="001C733C" w:rsidP="001C733C">
      <w:pPr>
        <w:tabs>
          <w:tab w:val="left" w:pos="851"/>
        </w:tabs>
        <w:rPr>
          <w:rFonts w:ascii="Fira Sans" w:hAnsi="Fira Sans" w:cs="Arial"/>
        </w:rPr>
      </w:pPr>
      <w:r w:rsidRPr="004166FA">
        <w:rPr>
          <w:rFonts w:ascii="Fira Sans" w:hAnsi="Fira Sans" w:cs="Arial"/>
          <w:i/>
          <w:sz w:val="18"/>
          <w:szCs w:val="18"/>
        </w:rPr>
        <w:t xml:space="preserve">(Cocher la </w:t>
      </w:r>
      <w:r w:rsidR="002904AF" w:rsidRPr="004166FA">
        <w:rPr>
          <w:rFonts w:ascii="Fira Sans" w:hAnsi="Fira Sans" w:cs="Arial"/>
          <w:i/>
          <w:sz w:val="18"/>
          <w:szCs w:val="18"/>
        </w:rPr>
        <w:t xml:space="preserve">ou les </w:t>
      </w:r>
      <w:r w:rsidRPr="004166FA">
        <w:rPr>
          <w:rFonts w:ascii="Fira Sans" w:hAnsi="Fira Sans" w:cs="Arial"/>
          <w:i/>
          <w:sz w:val="18"/>
          <w:szCs w:val="18"/>
        </w:rPr>
        <w:t>case</w:t>
      </w:r>
      <w:r w:rsidR="002904AF" w:rsidRPr="004166FA">
        <w:rPr>
          <w:rFonts w:ascii="Fira Sans" w:hAnsi="Fira Sans" w:cs="Arial"/>
          <w:i/>
          <w:sz w:val="18"/>
          <w:szCs w:val="18"/>
        </w:rPr>
        <w:t>s</w:t>
      </w:r>
      <w:r w:rsidRPr="004166FA">
        <w:rPr>
          <w:rFonts w:ascii="Fira Sans" w:hAnsi="Fira Sans" w:cs="Arial"/>
          <w:i/>
          <w:sz w:val="18"/>
          <w:szCs w:val="18"/>
        </w:rPr>
        <w:t xml:space="preserve"> correspondante</w:t>
      </w:r>
      <w:r w:rsidR="002904AF" w:rsidRPr="004166FA">
        <w:rPr>
          <w:rFonts w:ascii="Fira Sans" w:hAnsi="Fira Sans" w:cs="Arial"/>
          <w:i/>
          <w:sz w:val="18"/>
          <w:szCs w:val="18"/>
        </w:rPr>
        <w:t>s</w:t>
      </w:r>
      <w:r w:rsidRPr="004166FA">
        <w:rPr>
          <w:rFonts w:ascii="Fira Sans" w:hAnsi="Fira Sans" w:cs="Arial"/>
          <w:i/>
          <w:sz w:val="18"/>
          <w:szCs w:val="18"/>
        </w:rPr>
        <w:t>.)</w:t>
      </w:r>
    </w:p>
    <w:p w14:paraId="191860E7" w14:textId="77777777" w:rsidR="001C733C" w:rsidRPr="004166FA" w:rsidRDefault="001C733C" w:rsidP="001C733C">
      <w:pPr>
        <w:pStyle w:val="fcasegauche"/>
        <w:tabs>
          <w:tab w:val="left" w:pos="426"/>
          <w:tab w:val="left" w:pos="851"/>
        </w:tabs>
        <w:spacing w:after="0"/>
        <w:ind w:left="0" w:firstLine="0"/>
        <w:jc w:val="left"/>
        <w:rPr>
          <w:rFonts w:ascii="Fira Sans" w:hAnsi="Fira Sans" w:cs="Arial"/>
        </w:rPr>
      </w:pPr>
    </w:p>
    <w:p w14:paraId="574A3D62" w14:textId="77777777" w:rsidR="002904AF" w:rsidRPr="004166FA" w:rsidRDefault="001C733C" w:rsidP="009B45B9">
      <w:pPr>
        <w:tabs>
          <w:tab w:val="left" w:pos="851"/>
        </w:tabs>
        <w:ind w:left="1695" w:hanging="1695"/>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r w:rsidR="002904AF" w:rsidRPr="004166FA">
        <w:rPr>
          <w:rFonts w:ascii="Fira Sans" w:hAnsi="Fira Sans" w:cs="Arial"/>
        </w:rPr>
        <w:t>pour signer le présent acte d’engagement en leur nom et pour leur compte</w:t>
      </w:r>
      <w:r w:rsidR="007F68A6" w:rsidRPr="004166FA">
        <w:rPr>
          <w:rFonts w:ascii="Fira Sans" w:hAnsi="Fira Sans" w:cs="Arial"/>
        </w:rPr>
        <w:t xml:space="preserve">, </w:t>
      </w:r>
      <w:r w:rsidR="0021527A" w:rsidRPr="004166FA">
        <w:rPr>
          <w:rFonts w:ascii="Fira Sans" w:hAnsi="Fira Sans" w:cs="Arial"/>
        </w:rPr>
        <w:t xml:space="preserve">pour les représenter vis-à-vis de l’acheteur </w:t>
      </w:r>
      <w:r w:rsidR="007F68A6" w:rsidRPr="004166FA">
        <w:rPr>
          <w:rFonts w:ascii="Fira Sans" w:hAnsi="Fira Sans" w:cs="Arial"/>
        </w:rPr>
        <w:t>et pour coordonner l’ensemble des prestations</w:t>
      </w:r>
      <w:r w:rsidR="00983FF3" w:rsidRPr="004166FA">
        <w:rPr>
          <w:rFonts w:ascii="Fira Sans" w:hAnsi="Fira Sans" w:cs="Arial"/>
        </w:rPr>
        <w:t> ;</w:t>
      </w:r>
    </w:p>
    <w:p w14:paraId="5621ACAC" w14:textId="77777777" w:rsidR="002904AF" w:rsidRPr="004166FA" w:rsidRDefault="002904AF" w:rsidP="001C733C">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64EA14AE" w14:textId="77777777" w:rsidR="002904AF" w:rsidRPr="004166FA" w:rsidRDefault="002904AF" w:rsidP="001C733C">
      <w:pPr>
        <w:tabs>
          <w:tab w:val="left" w:pos="851"/>
        </w:tabs>
        <w:rPr>
          <w:rFonts w:ascii="Fira Sans" w:hAnsi="Fira Sans" w:cs="Arial"/>
        </w:rPr>
      </w:pPr>
    </w:p>
    <w:p w14:paraId="03283B05" w14:textId="77777777" w:rsidR="002904AF" w:rsidRPr="004166FA" w:rsidRDefault="002904AF" w:rsidP="002904AF">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pour signer, en leur nom et pour leur compte, les modifications ultérieures du mar</w:t>
      </w:r>
      <w:r w:rsidR="0021527A" w:rsidRPr="004166FA">
        <w:rPr>
          <w:rFonts w:ascii="Fira Sans" w:hAnsi="Fira Sans" w:cs="Arial"/>
        </w:rPr>
        <w:t>ché public ou de l’accord-cadre</w:t>
      </w:r>
      <w:r w:rsidRPr="004166FA">
        <w:rPr>
          <w:rFonts w:ascii="Fira Sans" w:hAnsi="Fira Sans" w:cs="Arial"/>
        </w:rPr>
        <w:t> ;</w:t>
      </w:r>
    </w:p>
    <w:p w14:paraId="396CE032" w14:textId="77777777" w:rsidR="00BE6078" w:rsidRPr="004166FA" w:rsidRDefault="00BE6078" w:rsidP="00BE6078">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20E1AC8B" w14:textId="77777777" w:rsidR="002904AF" w:rsidRPr="004166FA" w:rsidRDefault="002904AF" w:rsidP="002904AF">
      <w:pPr>
        <w:tabs>
          <w:tab w:val="left" w:pos="851"/>
        </w:tabs>
        <w:rPr>
          <w:rFonts w:ascii="Fira Sans" w:hAnsi="Fira Sans" w:cs="Arial"/>
          <w:iCs/>
        </w:rPr>
      </w:pPr>
    </w:p>
    <w:p w14:paraId="0CA51AD4" w14:textId="77777777" w:rsidR="002904AF" w:rsidRPr="004166FA" w:rsidRDefault="002904AF" w:rsidP="002904AF">
      <w:pPr>
        <w:tabs>
          <w:tab w:val="left" w:pos="851"/>
        </w:tabs>
        <w:ind w:left="1134" w:hanging="850"/>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ab/>
        <w:t>ont donné mandat au mandataire dans les conditions définies par les pouvoirs joints en annexe.</w:t>
      </w:r>
    </w:p>
    <w:p w14:paraId="3502F1AF" w14:textId="77777777" w:rsidR="002904AF" w:rsidRPr="004166FA" w:rsidRDefault="002904AF" w:rsidP="002904AF">
      <w:pPr>
        <w:tabs>
          <w:tab w:val="left" w:pos="851"/>
        </w:tabs>
        <w:ind w:left="1134" w:hanging="850"/>
        <w:rPr>
          <w:rFonts w:ascii="Fira Sans" w:hAnsi="Fira Sans" w:cs="Arial"/>
          <w:i/>
          <w:sz w:val="18"/>
          <w:szCs w:val="18"/>
        </w:rPr>
      </w:pPr>
    </w:p>
    <w:p w14:paraId="4CFEA908" w14:textId="77777777" w:rsidR="001C733C" w:rsidRPr="004166FA" w:rsidRDefault="001C733C" w:rsidP="001C733C">
      <w:pPr>
        <w:tabs>
          <w:tab w:val="left" w:pos="851"/>
        </w:tabs>
        <w:rPr>
          <w:rFonts w:ascii="Fira Sans" w:hAnsi="Fira Sans" w:cs="Arial"/>
          <w:i/>
          <w:sz w:val="18"/>
          <w:szCs w:val="18"/>
        </w:rPr>
      </w:pPr>
    </w:p>
    <w:p w14:paraId="60A7654E" w14:textId="77777777" w:rsidR="00036500" w:rsidRPr="004166FA" w:rsidRDefault="0021527A" w:rsidP="006C4338">
      <w:pPr>
        <w:tabs>
          <w:tab w:val="left" w:pos="851"/>
        </w:tabs>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L</w:t>
      </w:r>
      <w:r w:rsidR="00036500" w:rsidRPr="004166FA">
        <w:rPr>
          <w:rFonts w:ascii="Fira Sans" w:hAnsi="Fira Sans" w:cs="Arial"/>
        </w:rPr>
        <w:t>es membres du groupement</w:t>
      </w:r>
      <w:r w:rsidR="00332B12" w:rsidRPr="004166FA">
        <w:rPr>
          <w:rFonts w:ascii="Fira Sans" w:hAnsi="Fira Sans" w:cs="Arial"/>
        </w:rPr>
        <w:t>, qui signent le présent acte d’engagement</w:t>
      </w:r>
      <w:r w:rsidR="00036500" w:rsidRPr="004166FA">
        <w:rPr>
          <w:rFonts w:ascii="Fira Sans" w:hAnsi="Fira Sans" w:cs="Arial"/>
        </w:rPr>
        <w:t> :</w:t>
      </w:r>
    </w:p>
    <w:p w14:paraId="10E65388" w14:textId="77777777" w:rsidR="00036500" w:rsidRPr="004166FA" w:rsidRDefault="00036500" w:rsidP="006F3DF9">
      <w:pPr>
        <w:tabs>
          <w:tab w:val="left" w:pos="851"/>
        </w:tabs>
        <w:rPr>
          <w:rFonts w:ascii="Fira Sans" w:hAnsi="Fira Sans" w:cs="Arial"/>
        </w:rPr>
      </w:pPr>
      <w:r w:rsidRPr="004166FA">
        <w:rPr>
          <w:rFonts w:ascii="Fira Sans" w:hAnsi="Fira Sans" w:cs="Arial"/>
          <w:i/>
          <w:sz w:val="18"/>
          <w:szCs w:val="18"/>
        </w:rPr>
        <w:t>(Cocher la case correspondante.)</w:t>
      </w:r>
    </w:p>
    <w:p w14:paraId="6F1F34FC" w14:textId="77777777" w:rsidR="00036500" w:rsidRPr="004166FA" w:rsidRDefault="00036500" w:rsidP="005846FB">
      <w:pPr>
        <w:tabs>
          <w:tab w:val="left" w:pos="851"/>
        </w:tabs>
        <w:rPr>
          <w:rFonts w:ascii="Fira Sans" w:hAnsi="Fira Sans" w:cs="Arial"/>
        </w:rPr>
      </w:pPr>
    </w:p>
    <w:p w14:paraId="1B40AAAD" w14:textId="77777777" w:rsidR="00AE7831" w:rsidRPr="004166FA" w:rsidRDefault="00AE7831" w:rsidP="009B45B9">
      <w:pPr>
        <w:tabs>
          <w:tab w:val="left" w:pos="851"/>
        </w:tabs>
        <w:ind w:left="1701" w:hanging="850"/>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donnent mandat au mandataire, qui l’accepte, pour les représenter vis-à-vis de l’acheteur et pour coordonner l’ensemble des prestations ;</w:t>
      </w:r>
    </w:p>
    <w:p w14:paraId="1AE05D88" w14:textId="77777777" w:rsidR="00AE7831" w:rsidRPr="004166FA" w:rsidRDefault="00AE7831" w:rsidP="009B45B9">
      <w:pPr>
        <w:tabs>
          <w:tab w:val="left" w:pos="851"/>
        </w:tabs>
        <w:ind w:left="1701" w:hanging="850"/>
        <w:jc w:val="both"/>
        <w:rPr>
          <w:rFonts w:ascii="Fira Sans" w:hAnsi="Fira Sans" w:cs="Arial"/>
        </w:rPr>
      </w:pPr>
    </w:p>
    <w:p w14:paraId="2C70E41A" w14:textId="77777777" w:rsidR="00036500" w:rsidRPr="004166FA" w:rsidRDefault="00036500" w:rsidP="009B45B9">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 xml:space="preserve">donnent mandat au mandataire, qui l’accepte, pour signer, en leur nom et pour leur compte, </w:t>
      </w:r>
      <w:r w:rsidR="004A7169" w:rsidRPr="004166FA">
        <w:rPr>
          <w:rFonts w:ascii="Fira Sans" w:hAnsi="Fira Sans" w:cs="Arial"/>
        </w:rPr>
        <w:t>les</w:t>
      </w:r>
      <w:r w:rsidRPr="004166FA">
        <w:rPr>
          <w:rFonts w:ascii="Fira Sans" w:hAnsi="Fira Sans" w:cs="Arial"/>
        </w:rPr>
        <w:t xml:space="preserve"> modifications ultérieures ou de l’accord-cadre ;</w:t>
      </w:r>
    </w:p>
    <w:p w14:paraId="01EB8E0B" w14:textId="77777777" w:rsidR="00036500" w:rsidRPr="004166FA" w:rsidRDefault="00036500" w:rsidP="006C4338">
      <w:pPr>
        <w:tabs>
          <w:tab w:val="left" w:pos="851"/>
        </w:tabs>
        <w:rPr>
          <w:rFonts w:ascii="Fira Sans" w:hAnsi="Fira Sans" w:cs="Arial"/>
          <w:iCs/>
        </w:rPr>
      </w:pPr>
    </w:p>
    <w:p w14:paraId="44B4F23F" w14:textId="77777777" w:rsidR="00036500" w:rsidRPr="004166FA" w:rsidRDefault="00844DAA" w:rsidP="009B45B9">
      <w:pPr>
        <w:tabs>
          <w:tab w:val="left" w:pos="851"/>
        </w:tabs>
        <w:ind w:left="1134" w:hanging="850"/>
        <w:rPr>
          <w:rFonts w:ascii="Fira Sans" w:hAnsi="Fira Sans" w:cs="Arial"/>
          <w:i/>
          <w:sz w:val="18"/>
          <w:szCs w:val="18"/>
        </w:rPr>
      </w:pPr>
      <w:r w:rsidRPr="004166FA">
        <w:rPr>
          <w:rFonts w:ascii="Fira Sans" w:hAnsi="Fira Sans" w:cs="Arial"/>
        </w:rPr>
        <w:tab/>
      </w:r>
      <w:r w:rsidR="00036500" w:rsidRPr="004166FA">
        <w:rPr>
          <w:rFonts w:ascii="Fira Sans" w:hAnsi="Fira Sans" w:cs="Arial"/>
        </w:rPr>
        <w:fldChar w:fldCharType="begin">
          <w:ffData>
            <w:name w:val=""/>
            <w:enabled/>
            <w:calcOnExit w:val="0"/>
            <w:checkBox>
              <w:size w:val="20"/>
              <w:default w:val="0"/>
            </w:checkBox>
          </w:ffData>
        </w:fldChar>
      </w:r>
      <w:r w:rsidR="00036500" w:rsidRPr="004166FA">
        <w:rPr>
          <w:rFonts w:ascii="Fira Sans" w:hAnsi="Fira Sans" w:cs="Arial"/>
        </w:rPr>
        <w:instrText xml:space="preserve"> FORMCHECKBOX </w:instrText>
      </w:r>
      <w:r w:rsidR="00036500" w:rsidRPr="004166FA">
        <w:rPr>
          <w:rFonts w:ascii="Fira Sans" w:hAnsi="Fira Sans" w:cs="Arial"/>
        </w:rPr>
      </w:r>
      <w:r w:rsidR="00036500" w:rsidRPr="004166FA">
        <w:rPr>
          <w:rFonts w:ascii="Fira Sans" w:hAnsi="Fira Sans" w:cs="Arial"/>
        </w:rPr>
        <w:fldChar w:fldCharType="separate"/>
      </w:r>
      <w:r w:rsidR="00036500" w:rsidRPr="004166FA">
        <w:rPr>
          <w:rFonts w:ascii="Fira Sans" w:hAnsi="Fira Sans" w:cs="Arial"/>
        </w:rPr>
        <w:fldChar w:fldCharType="end"/>
      </w:r>
      <w:r w:rsidR="00036500" w:rsidRPr="004166FA">
        <w:rPr>
          <w:rFonts w:ascii="Fira Sans" w:hAnsi="Fira Sans" w:cs="Arial"/>
          <w:i/>
          <w:iCs/>
        </w:rPr>
        <w:t xml:space="preserve"> </w:t>
      </w:r>
      <w:r w:rsidR="00036500" w:rsidRPr="004166FA">
        <w:rPr>
          <w:rFonts w:ascii="Fira Sans" w:hAnsi="Fira Sans" w:cs="Arial"/>
        </w:rPr>
        <w:tab/>
        <w:t>donnent mandat au mandataire dans les conditions définies ci-dessous</w:t>
      </w:r>
      <w:r w:rsidRPr="004166FA">
        <w:rPr>
          <w:rFonts w:ascii="Fira Sans" w:hAnsi="Fira Sans" w:cs="Arial"/>
        </w:rPr>
        <w:t> :</w:t>
      </w:r>
    </w:p>
    <w:p w14:paraId="6CBE21D8" w14:textId="77777777" w:rsidR="00036500" w:rsidRDefault="00844DAA" w:rsidP="009B45B9">
      <w:pPr>
        <w:tabs>
          <w:tab w:val="left" w:pos="851"/>
        </w:tabs>
        <w:ind w:left="1134" w:hanging="850"/>
        <w:rPr>
          <w:rFonts w:ascii="Fira Sans" w:hAnsi="Fira Sans" w:cs="Arial"/>
          <w:i/>
          <w:sz w:val="18"/>
          <w:szCs w:val="18"/>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r>
      <w:r w:rsidR="00036500" w:rsidRPr="004166FA">
        <w:rPr>
          <w:rFonts w:ascii="Fira Sans" w:hAnsi="Fira Sans" w:cs="Arial"/>
          <w:i/>
          <w:sz w:val="18"/>
          <w:szCs w:val="18"/>
        </w:rPr>
        <w:t>(Donner des précisions sur l’étendue du mandat.)</w:t>
      </w:r>
    </w:p>
    <w:p w14:paraId="706C48F0" w14:textId="77777777" w:rsidR="007213CE" w:rsidRPr="004166FA" w:rsidRDefault="007213CE" w:rsidP="009B45B9">
      <w:pPr>
        <w:tabs>
          <w:tab w:val="left" w:pos="851"/>
        </w:tabs>
        <w:ind w:left="1134" w:hanging="850"/>
        <w:rPr>
          <w:rFonts w:ascii="Fira Sans" w:hAnsi="Fira Sans" w:cs="Arial"/>
        </w:rPr>
      </w:pPr>
    </w:p>
    <w:p w14:paraId="55254CD6" w14:textId="77777777" w:rsidR="009B1CD0" w:rsidRPr="004166FA" w:rsidRDefault="009B1CD0" w:rsidP="005846FB">
      <w:pPr>
        <w:tabs>
          <w:tab w:val="left" w:pos="851"/>
        </w:tabs>
        <w:rPr>
          <w:rFonts w:ascii="Fira Sans" w:hAnsi="Fira San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66FA" w14:paraId="2C42A7C4" w14:textId="77777777" w:rsidTr="00B4019A">
        <w:tc>
          <w:tcPr>
            <w:tcW w:w="4644" w:type="dxa"/>
            <w:tcBorders>
              <w:top w:val="single" w:sz="4" w:space="0" w:color="000000"/>
              <w:left w:val="single" w:sz="4" w:space="0" w:color="000000"/>
              <w:bottom w:val="single" w:sz="4" w:space="0" w:color="000000"/>
            </w:tcBorders>
            <w:shd w:val="clear" w:color="auto" w:fill="auto"/>
            <w:vAlign w:val="center"/>
          </w:tcPr>
          <w:p w14:paraId="2F8AC7B4"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7A1C174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1FC74E4E" w14:textId="77777777" w:rsidTr="00B4019A">
        <w:trPr>
          <w:trHeight w:val="1021"/>
        </w:trPr>
        <w:tc>
          <w:tcPr>
            <w:tcW w:w="4644" w:type="dxa"/>
            <w:tcBorders>
              <w:top w:val="single" w:sz="4" w:space="0" w:color="000000"/>
              <w:left w:val="single" w:sz="4" w:space="0" w:color="000000"/>
            </w:tcBorders>
            <w:shd w:val="clear" w:color="auto" w:fill="CCFFFF"/>
          </w:tcPr>
          <w:p w14:paraId="142AE671"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tcBorders>
            <w:shd w:val="clear" w:color="auto" w:fill="CCFFFF"/>
          </w:tcPr>
          <w:p w14:paraId="4CD74787"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right w:val="single" w:sz="4" w:space="0" w:color="000000"/>
            </w:tcBorders>
            <w:shd w:val="clear" w:color="auto" w:fill="CCFFFF"/>
          </w:tcPr>
          <w:p w14:paraId="79DFF502"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849E4D8" w14:textId="77777777" w:rsidTr="00B4019A">
        <w:trPr>
          <w:trHeight w:val="1021"/>
        </w:trPr>
        <w:tc>
          <w:tcPr>
            <w:tcW w:w="4644" w:type="dxa"/>
            <w:tcBorders>
              <w:left w:val="single" w:sz="4" w:space="0" w:color="000000"/>
            </w:tcBorders>
            <w:shd w:val="clear" w:color="auto" w:fill="auto"/>
          </w:tcPr>
          <w:p w14:paraId="3C13D47D"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5FCB843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1D9B4244"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F7DB59B" w14:textId="77777777" w:rsidTr="00B4019A">
        <w:trPr>
          <w:trHeight w:val="1021"/>
        </w:trPr>
        <w:tc>
          <w:tcPr>
            <w:tcW w:w="4644" w:type="dxa"/>
            <w:tcBorders>
              <w:left w:val="single" w:sz="4" w:space="0" w:color="000000"/>
            </w:tcBorders>
            <w:shd w:val="clear" w:color="auto" w:fill="auto"/>
          </w:tcPr>
          <w:p w14:paraId="6246840C"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46449FE5"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51B6DE5F"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107792F8" w14:textId="77777777" w:rsidTr="00B4019A">
        <w:trPr>
          <w:trHeight w:val="1021"/>
        </w:trPr>
        <w:tc>
          <w:tcPr>
            <w:tcW w:w="4644" w:type="dxa"/>
            <w:tcBorders>
              <w:left w:val="single" w:sz="4" w:space="0" w:color="000000"/>
              <w:bottom w:val="single" w:sz="4" w:space="0" w:color="000000"/>
            </w:tcBorders>
            <w:shd w:val="clear" w:color="auto" w:fill="CCFFFF"/>
          </w:tcPr>
          <w:p w14:paraId="44ACE602"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bottom w:val="single" w:sz="4" w:space="0" w:color="000000"/>
            </w:tcBorders>
            <w:shd w:val="clear" w:color="auto" w:fill="CCFFFF"/>
          </w:tcPr>
          <w:p w14:paraId="3800A76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bottom w:val="single" w:sz="4" w:space="0" w:color="000000"/>
              <w:right w:val="single" w:sz="4" w:space="0" w:color="000000"/>
            </w:tcBorders>
            <w:shd w:val="clear" w:color="auto" w:fill="CCFFFF"/>
          </w:tcPr>
          <w:p w14:paraId="0C22071D" w14:textId="77777777" w:rsidR="00332B12" w:rsidRPr="004166FA" w:rsidRDefault="00332B12" w:rsidP="00B054DA">
            <w:pPr>
              <w:tabs>
                <w:tab w:val="left" w:pos="851"/>
              </w:tabs>
              <w:snapToGrid w:val="0"/>
              <w:jc w:val="both"/>
              <w:rPr>
                <w:rFonts w:ascii="Fira Sans" w:hAnsi="Fira Sans" w:cs="Arial"/>
                <w:b/>
                <w:bCs/>
              </w:rPr>
            </w:pPr>
          </w:p>
        </w:tc>
      </w:tr>
    </w:tbl>
    <w:p w14:paraId="564DE6BF" w14:textId="77777777" w:rsidR="00332B12" w:rsidRDefault="00332B12" w:rsidP="00332B12">
      <w:pPr>
        <w:tabs>
          <w:tab w:val="left" w:pos="851"/>
        </w:tabs>
        <w:jc w:val="both"/>
        <w:rPr>
          <w:rFonts w:ascii="Fira Sans" w:hAnsi="Fira Sans" w:cs="Arial"/>
          <w:sz w:val="18"/>
          <w:szCs w:val="18"/>
        </w:rPr>
      </w:pPr>
      <w:r w:rsidRPr="004166FA">
        <w:rPr>
          <w:rFonts w:ascii="Fira Sans" w:hAnsi="Fira Sans" w:cs="Arial"/>
          <w:sz w:val="18"/>
          <w:szCs w:val="18"/>
        </w:rPr>
        <w:t>(*) Le signataire doit avoir le pouvoir d’engager la personne qu’il représente.</w:t>
      </w:r>
    </w:p>
    <w:p w14:paraId="10AC984D" w14:textId="77777777" w:rsidR="00B4019A" w:rsidRDefault="00B4019A" w:rsidP="00332B12">
      <w:pPr>
        <w:tabs>
          <w:tab w:val="left" w:pos="851"/>
        </w:tabs>
        <w:jc w:val="both"/>
        <w:rPr>
          <w:rFonts w:ascii="Fira Sans" w:hAnsi="Fira Sans" w:cs="Arial"/>
          <w:sz w:val="18"/>
          <w:szCs w:val="18"/>
        </w:rPr>
      </w:pPr>
    </w:p>
    <w:p w14:paraId="760C2196" w14:textId="77777777" w:rsidR="00B4019A" w:rsidRDefault="00B4019A" w:rsidP="00332B12">
      <w:pPr>
        <w:tabs>
          <w:tab w:val="left" w:pos="851"/>
        </w:tabs>
        <w:jc w:val="both"/>
        <w:rPr>
          <w:rFonts w:ascii="Fira Sans" w:hAnsi="Fira Sans" w:cs="Arial"/>
          <w:sz w:val="18"/>
          <w:szCs w:val="18"/>
        </w:rPr>
      </w:pPr>
    </w:p>
    <w:p w14:paraId="7D6300E9" w14:textId="77777777" w:rsidR="00B4019A" w:rsidRDefault="00B4019A" w:rsidP="00332B12">
      <w:pPr>
        <w:tabs>
          <w:tab w:val="left" w:pos="851"/>
        </w:tabs>
        <w:jc w:val="both"/>
        <w:rPr>
          <w:rFonts w:ascii="Fira Sans" w:hAnsi="Fira Sans" w:cs="Arial"/>
          <w:sz w:val="18"/>
          <w:szCs w:val="18"/>
        </w:rPr>
      </w:pPr>
    </w:p>
    <w:p w14:paraId="1E99E036" w14:textId="77777777" w:rsidR="00B4019A" w:rsidRPr="004166FA" w:rsidRDefault="00B4019A" w:rsidP="00332B12">
      <w:pPr>
        <w:tabs>
          <w:tab w:val="left" w:pos="851"/>
        </w:tabs>
        <w:jc w:val="both"/>
        <w:rPr>
          <w:rFonts w:ascii="Fira Sans" w:hAnsi="Fira Sans"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8F5AF6" w:rsidRPr="004166FA" w14:paraId="5A97300A" w14:textId="77777777" w:rsidTr="009E7A2D">
        <w:tc>
          <w:tcPr>
            <w:tcW w:w="10277" w:type="dxa"/>
            <w:shd w:val="clear" w:color="auto" w:fill="66CCFF"/>
            <w:hideMark/>
          </w:tcPr>
          <w:p w14:paraId="265D0BB7" w14:textId="25E51A34" w:rsidR="008F5AF6" w:rsidRPr="004166FA" w:rsidRDefault="008F5AF6" w:rsidP="00155CAB">
            <w:pPr>
              <w:pStyle w:val="Titre4"/>
              <w:numPr>
                <w:ilvl w:val="3"/>
                <w:numId w:val="5"/>
              </w:numPr>
              <w:rPr>
                <w:rFonts w:ascii="Fira Sans" w:hAnsi="Fira Sans"/>
              </w:rPr>
            </w:pPr>
            <w:r w:rsidRPr="004166FA">
              <w:rPr>
                <w:rFonts w:ascii="Fira Sans" w:hAnsi="Fira Sans"/>
                <w:sz w:val="22"/>
                <w:szCs w:val="22"/>
              </w:rPr>
              <w:t xml:space="preserve">D - </w:t>
            </w:r>
            <w:r w:rsidR="009E7A2D" w:rsidRPr="004166FA">
              <w:rPr>
                <w:rFonts w:ascii="Fira Sans" w:hAnsi="Fira Sans"/>
                <w:sz w:val="22"/>
                <w:szCs w:val="22"/>
              </w:rPr>
              <w:t xml:space="preserve">Identification </w:t>
            </w:r>
            <w:r w:rsidR="00B4019A">
              <w:rPr>
                <w:rFonts w:ascii="Fira Sans" w:hAnsi="Fira Sans"/>
                <w:sz w:val="22"/>
                <w:szCs w:val="22"/>
              </w:rPr>
              <w:t>du pouvoir adjudicateur</w:t>
            </w:r>
          </w:p>
        </w:tc>
      </w:tr>
    </w:tbl>
    <w:p w14:paraId="751AD130" w14:textId="77777777" w:rsidR="008F5AF6" w:rsidRPr="004166FA" w:rsidRDefault="008F5AF6" w:rsidP="008F5AF6">
      <w:pPr>
        <w:pStyle w:val="Titre1"/>
        <w:numPr>
          <w:ilvl w:val="0"/>
          <w:numId w:val="0"/>
        </w:numPr>
        <w:jc w:val="both"/>
        <w:rPr>
          <w:rFonts w:ascii="Fira Sans" w:hAnsi="Fira Sans" w:cs="Arial"/>
        </w:rPr>
      </w:pPr>
    </w:p>
    <w:p w14:paraId="20D80B4F" w14:textId="77777777" w:rsidR="008F5AF6" w:rsidRPr="009E7A2D" w:rsidRDefault="008F5AF6" w:rsidP="008F5AF6">
      <w:pPr>
        <w:rPr>
          <w:rFonts w:ascii="Fira Sans" w:hAnsi="Fira Sans" w:cs="Arial"/>
          <w:sz w:val="22"/>
          <w:szCs w:val="22"/>
        </w:rPr>
      </w:pPr>
    </w:p>
    <w:p w14:paraId="1B36ACB2" w14:textId="77777777" w:rsidR="008F5AF6" w:rsidRPr="009E7A2D" w:rsidRDefault="008F5AF6" w:rsidP="008F5AF6">
      <w:pPr>
        <w:jc w:val="both"/>
        <w:rPr>
          <w:rFonts w:ascii="Fira Sans" w:hAnsi="Fira Sans" w:cs="Arial"/>
          <w:sz w:val="22"/>
          <w:szCs w:val="22"/>
          <w:lang w:eastAsia="fr-FR"/>
        </w:rPr>
      </w:pPr>
      <w:r w:rsidRPr="009E7A2D">
        <w:rPr>
          <w:rFonts w:ascii="Fira Sans" w:hAnsi="Fira Sans" w:cs="Arial"/>
          <w:sz w:val="22"/>
          <w:szCs w:val="22"/>
        </w:rPr>
        <w:t>CHAMBRE DE COMMERCE ET D’INDUSTRIE TERRITORIALE DU PAYS D’ARLES</w:t>
      </w:r>
    </w:p>
    <w:p w14:paraId="1B8BD7B9"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Division France Libre – BP 10039</w:t>
      </w:r>
    </w:p>
    <w:p w14:paraId="5EDF8A6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13633 ARLES CEDEX</w:t>
      </w:r>
    </w:p>
    <w:p w14:paraId="40CC9197"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Tel : 04.90.99.08.08</w:t>
      </w:r>
    </w:p>
    <w:p w14:paraId="02FA2C58"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Fax : 04.90.99.08.00</w:t>
      </w:r>
    </w:p>
    <w:p w14:paraId="5283E15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Courriel : marchepublic@arles.cci.fr</w:t>
      </w:r>
    </w:p>
    <w:p w14:paraId="2867C6DB" w14:textId="77777777" w:rsidR="008F5AF6" w:rsidRPr="009E7A2D" w:rsidRDefault="008F5AF6" w:rsidP="008F5AF6">
      <w:pPr>
        <w:jc w:val="both"/>
        <w:rPr>
          <w:rFonts w:ascii="Fira Sans" w:hAnsi="Fira Sans" w:cs="Arial"/>
          <w:sz w:val="22"/>
          <w:szCs w:val="22"/>
          <w:lang w:val="de-DE"/>
        </w:rPr>
      </w:pPr>
      <w:r w:rsidRPr="009E7A2D">
        <w:rPr>
          <w:rFonts w:ascii="Fira Sans" w:hAnsi="Fira Sans" w:cs="Arial"/>
          <w:sz w:val="22"/>
          <w:szCs w:val="22"/>
          <w:lang w:val="de-DE"/>
        </w:rPr>
        <w:t xml:space="preserve">Adresse </w:t>
      </w:r>
      <w:proofErr w:type="spellStart"/>
      <w:r w:rsidRPr="009E7A2D">
        <w:rPr>
          <w:rFonts w:ascii="Fira Sans" w:hAnsi="Fira Sans" w:cs="Arial"/>
          <w:sz w:val="22"/>
          <w:szCs w:val="22"/>
          <w:lang w:val="de-DE"/>
        </w:rPr>
        <w:t>internet</w:t>
      </w:r>
      <w:proofErr w:type="spellEnd"/>
      <w:r w:rsidRPr="009E7A2D">
        <w:rPr>
          <w:rFonts w:ascii="Fira Sans" w:hAnsi="Fira Sans" w:cs="Arial"/>
          <w:sz w:val="22"/>
          <w:szCs w:val="22"/>
          <w:lang w:val="de-DE"/>
        </w:rPr>
        <w:t xml:space="preserve"> (URL</w:t>
      </w:r>
      <w:proofErr w:type="gramStart"/>
      <w:r w:rsidRPr="009E7A2D">
        <w:rPr>
          <w:rFonts w:ascii="Fira Sans" w:hAnsi="Fira Sans" w:cs="Arial"/>
          <w:sz w:val="22"/>
          <w:szCs w:val="22"/>
          <w:lang w:val="de-DE"/>
        </w:rPr>
        <w:t>) :</w:t>
      </w:r>
      <w:proofErr w:type="gramEnd"/>
      <w:r w:rsidRPr="009E7A2D">
        <w:rPr>
          <w:rFonts w:ascii="Fira Sans" w:hAnsi="Fira Sans" w:cs="Arial"/>
          <w:sz w:val="22"/>
          <w:szCs w:val="22"/>
          <w:lang w:val="de-DE"/>
        </w:rPr>
        <w:t xml:space="preserve"> </w:t>
      </w:r>
      <w:hyperlink r:id="rId15" w:history="1">
        <w:r w:rsidRPr="009E7A2D">
          <w:rPr>
            <w:rStyle w:val="Lienhypertexte"/>
            <w:rFonts w:ascii="Fira Sans" w:hAnsi="Fira Sans" w:cs="Arial"/>
            <w:color w:val="000000"/>
            <w:sz w:val="22"/>
            <w:szCs w:val="22"/>
            <w:lang w:val="de-DE"/>
          </w:rPr>
          <w:t>www.arles.cci.fr</w:t>
        </w:r>
      </w:hyperlink>
    </w:p>
    <w:p w14:paraId="304495A7" w14:textId="77777777" w:rsidR="008F5AF6" w:rsidRPr="009E7A2D" w:rsidRDefault="008F5AF6" w:rsidP="008F5AF6">
      <w:pPr>
        <w:pStyle w:val="Default"/>
        <w:jc w:val="both"/>
        <w:rPr>
          <w:rFonts w:ascii="Fira Sans" w:hAnsi="Fira Sans"/>
          <w:sz w:val="22"/>
          <w:szCs w:val="22"/>
          <w:lang w:val="de-DE"/>
        </w:rPr>
      </w:pPr>
      <w:proofErr w:type="spellStart"/>
      <w:r w:rsidRPr="009E7A2D">
        <w:rPr>
          <w:rFonts w:ascii="Fira Sans" w:hAnsi="Fira Sans"/>
          <w:sz w:val="22"/>
          <w:szCs w:val="22"/>
          <w:lang w:val="de-DE"/>
        </w:rPr>
        <w:t>Représentée</w:t>
      </w:r>
      <w:proofErr w:type="spellEnd"/>
      <w:r w:rsidRPr="009E7A2D">
        <w:rPr>
          <w:rFonts w:ascii="Fira Sans" w:hAnsi="Fira Sans"/>
          <w:sz w:val="22"/>
          <w:szCs w:val="22"/>
          <w:lang w:val="de-DE"/>
        </w:rPr>
        <w:t xml:space="preserve"> par Stéphane PAGLIA Président par décision du </w:t>
      </w:r>
      <w:r w:rsidR="006C6BEB" w:rsidRPr="009E7A2D">
        <w:rPr>
          <w:rFonts w:ascii="Fira Sans" w:hAnsi="Fira Sans"/>
          <w:sz w:val="22"/>
          <w:szCs w:val="22"/>
          <w:lang w:val="de-DE"/>
        </w:rPr>
        <w:t xml:space="preserve">22 </w:t>
      </w:r>
      <w:proofErr w:type="spellStart"/>
      <w:r w:rsidR="006C6BEB" w:rsidRPr="009E7A2D">
        <w:rPr>
          <w:rFonts w:ascii="Fira Sans" w:hAnsi="Fira Sans"/>
          <w:sz w:val="22"/>
          <w:szCs w:val="22"/>
          <w:lang w:val="de-DE"/>
        </w:rPr>
        <w:t>novembre</w:t>
      </w:r>
      <w:proofErr w:type="spellEnd"/>
      <w:r w:rsidR="006C6BEB" w:rsidRPr="009E7A2D">
        <w:rPr>
          <w:rFonts w:ascii="Fira Sans" w:hAnsi="Fira Sans"/>
          <w:sz w:val="22"/>
          <w:szCs w:val="22"/>
          <w:lang w:val="de-DE"/>
        </w:rPr>
        <w:t xml:space="preserve"> 2022</w:t>
      </w:r>
    </w:p>
    <w:p w14:paraId="522DF631" w14:textId="77777777" w:rsidR="008F5AF6" w:rsidRPr="009E7A2D" w:rsidRDefault="008F5AF6" w:rsidP="008F5AF6">
      <w:pPr>
        <w:jc w:val="both"/>
        <w:rPr>
          <w:rFonts w:ascii="Fira Sans" w:hAnsi="Fira Sans" w:cs="Arial"/>
          <w:sz w:val="22"/>
          <w:szCs w:val="22"/>
        </w:rPr>
      </w:pPr>
    </w:p>
    <w:p w14:paraId="484A9D6D" w14:textId="77777777" w:rsidR="008F5AF6" w:rsidRPr="009E7A2D" w:rsidRDefault="008F5AF6" w:rsidP="008F5AF6">
      <w:pPr>
        <w:jc w:val="both"/>
        <w:rPr>
          <w:rFonts w:ascii="Fira Sans" w:hAnsi="Fira Sans" w:cs="Arial"/>
          <w:sz w:val="22"/>
          <w:szCs w:val="22"/>
        </w:rPr>
      </w:pPr>
    </w:p>
    <w:p w14:paraId="71864074" w14:textId="77777777" w:rsidR="008F5AF6" w:rsidRPr="009E7A2D" w:rsidRDefault="008F5AF6" w:rsidP="008F5AF6">
      <w:pPr>
        <w:jc w:val="both"/>
        <w:rPr>
          <w:rFonts w:ascii="Fira Sans" w:hAnsi="Fira Sans" w:cs="Arial"/>
          <w:i/>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spacing w:val="-10"/>
          <w:sz w:val="22"/>
          <w:szCs w:val="22"/>
        </w:rPr>
        <w:t xml:space="preserve"> </w:t>
      </w:r>
      <w:r w:rsidRPr="009E7A2D">
        <w:rPr>
          <w:rFonts w:ascii="Fira Sans" w:hAnsi="Fira Sans" w:cs="Arial"/>
          <w:sz w:val="22"/>
          <w:szCs w:val="22"/>
        </w:rPr>
        <w:t>Personne habilitée à donner les renseignements (nantissements ou cessions de créances)</w:t>
      </w:r>
      <w:r w:rsidRPr="009E7A2D">
        <w:rPr>
          <w:rFonts w:ascii="Fira Sans" w:hAnsi="Fira Sans" w:cs="Arial"/>
          <w:i/>
          <w:sz w:val="22"/>
          <w:szCs w:val="22"/>
        </w:rPr>
        <w:t> :</w:t>
      </w:r>
    </w:p>
    <w:p w14:paraId="46638485" w14:textId="77777777" w:rsidR="00100580" w:rsidRPr="009E7A2D" w:rsidRDefault="00100580" w:rsidP="008F5AF6">
      <w:pPr>
        <w:jc w:val="both"/>
        <w:rPr>
          <w:rFonts w:ascii="Fira Sans" w:hAnsi="Fira Sans" w:cs="Arial"/>
          <w:b/>
          <w:sz w:val="22"/>
          <w:szCs w:val="22"/>
        </w:rPr>
      </w:pPr>
    </w:p>
    <w:p w14:paraId="72DFCF2F" w14:textId="77777777" w:rsidR="00155CAB" w:rsidRPr="009E7A2D" w:rsidRDefault="008F5AF6" w:rsidP="008F5AF6">
      <w:pPr>
        <w:jc w:val="both"/>
        <w:rPr>
          <w:rFonts w:ascii="Fira Sans" w:hAnsi="Fira Sans" w:cs="Arial"/>
          <w:sz w:val="22"/>
          <w:szCs w:val="22"/>
        </w:rPr>
      </w:pPr>
      <w:r w:rsidRPr="009E7A2D">
        <w:rPr>
          <w:rFonts w:ascii="Fira Sans" w:hAnsi="Fira Sans" w:cs="Arial"/>
          <w:sz w:val="22"/>
          <w:szCs w:val="22"/>
        </w:rPr>
        <w:t xml:space="preserve">Service Marché Public </w:t>
      </w:r>
    </w:p>
    <w:p w14:paraId="0F1C3B5C" w14:textId="77777777" w:rsidR="00155CAB" w:rsidRPr="009E7A2D" w:rsidRDefault="001E29C9" w:rsidP="008F5AF6">
      <w:pPr>
        <w:jc w:val="both"/>
        <w:rPr>
          <w:rFonts w:ascii="Fira Sans" w:hAnsi="Fira Sans" w:cs="Arial"/>
          <w:sz w:val="22"/>
          <w:szCs w:val="22"/>
        </w:rPr>
      </w:pPr>
      <w:r w:rsidRPr="009E7A2D">
        <w:rPr>
          <w:rFonts w:ascii="Fira Sans" w:hAnsi="Fira Sans" w:cs="Arial"/>
          <w:sz w:val="22"/>
          <w:szCs w:val="22"/>
        </w:rPr>
        <w:t xml:space="preserve">Anne </w:t>
      </w:r>
      <w:proofErr w:type="spellStart"/>
      <w:r w:rsidRPr="009E7A2D">
        <w:rPr>
          <w:rFonts w:ascii="Fira Sans" w:hAnsi="Fira Sans" w:cs="Arial"/>
          <w:sz w:val="22"/>
          <w:szCs w:val="22"/>
        </w:rPr>
        <w:t>Hovanessian</w:t>
      </w:r>
      <w:proofErr w:type="spellEnd"/>
      <w:r w:rsidR="008F5AF6" w:rsidRPr="009E7A2D">
        <w:rPr>
          <w:rFonts w:ascii="Fira Sans" w:hAnsi="Fira Sans" w:cs="Arial"/>
          <w:sz w:val="22"/>
          <w:szCs w:val="22"/>
        </w:rPr>
        <w:t xml:space="preserve"> </w:t>
      </w:r>
    </w:p>
    <w:p w14:paraId="491DE082" w14:textId="77777777" w:rsidR="00155CAB" w:rsidRPr="009E7A2D" w:rsidRDefault="005F4509" w:rsidP="008F5AF6">
      <w:pPr>
        <w:jc w:val="both"/>
        <w:rPr>
          <w:rFonts w:ascii="Fira Sans" w:hAnsi="Fira Sans" w:cs="Arial"/>
          <w:sz w:val="22"/>
          <w:szCs w:val="22"/>
        </w:rPr>
      </w:pPr>
      <w:r w:rsidRPr="009E7A2D">
        <w:rPr>
          <w:rFonts w:ascii="Fira Sans" w:hAnsi="Fira Sans" w:cs="Arial"/>
          <w:sz w:val="22"/>
          <w:szCs w:val="22"/>
        </w:rPr>
        <w:t>C</w:t>
      </w:r>
      <w:r w:rsidR="00155CAB" w:rsidRPr="009E7A2D">
        <w:rPr>
          <w:rFonts w:ascii="Fira Sans" w:hAnsi="Fira Sans" w:cs="Arial"/>
          <w:sz w:val="22"/>
          <w:szCs w:val="22"/>
        </w:rPr>
        <w:t xml:space="preserve">ommande publique </w:t>
      </w:r>
    </w:p>
    <w:p w14:paraId="1A3ABBE3" w14:textId="77777777" w:rsidR="008F5AF6" w:rsidRPr="009E7A2D" w:rsidRDefault="005F4509" w:rsidP="008F5AF6">
      <w:pPr>
        <w:jc w:val="both"/>
        <w:rPr>
          <w:rFonts w:ascii="Fira Sans" w:hAnsi="Fira Sans" w:cs="Arial"/>
          <w:sz w:val="22"/>
          <w:szCs w:val="22"/>
        </w:rPr>
      </w:pPr>
      <w:hyperlink r:id="rId16" w:history="1">
        <w:r w:rsidRPr="009E7A2D">
          <w:rPr>
            <w:rStyle w:val="Lienhypertexte"/>
            <w:rFonts w:ascii="Fira Sans" w:hAnsi="Fira Sans" w:cs="Arial"/>
            <w:sz w:val="22"/>
            <w:szCs w:val="22"/>
          </w:rPr>
          <w:t>marchepublic@arles.cci.fr</w:t>
        </w:r>
      </w:hyperlink>
      <w:r w:rsidR="008F5AF6" w:rsidRPr="009E7A2D">
        <w:rPr>
          <w:rFonts w:ascii="Fira Sans" w:hAnsi="Fira Sans" w:cs="Arial"/>
          <w:sz w:val="22"/>
          <w:szCs w:val="22"/>
        </w:rPr>
        <w:t xml:space="preserve"> – </w:t>
      </w:r>
    </w:p>
    <w:p w14:paraId="5A46B314" w14:textId="77777777" w:rsidR="008F5AF6" w:rsidRPr="009E7A2D" w:rsidRDefault="008F5AF6" w:rsidP="008F5AF6">
      <w:pPr>
        <w:jc w:val="both"/>
        <w:rPr>
          <w:rFonts w:ascii="Fira Sans" w:hAnsi="Fira Sans" w:cs="Arial"/>
          <w:sz w:val="22"/>
          <w:szCs w:val="22"/>
        </w:rPr>
      </w:pPr>
    </w:p>
    <w:p w14:paraId="6550E845" w14:textId="77777777" w:rsidR="008F5AF6" w:rsidRPr="009E7A2D" w:rsidRDefault="008F5AF6" w:rsidP="008F5AF6">
      <w:pPr>
        <w:pStyle w:val="fcase2metab"/>
        <w:ind w:left="0" w:firstLine="0"/>
        <w:rPr>
          <w:rFonts w:ascii="Fira Sans" w:hAnsi="Fira Sans" w:cs="Arial"/>
          <w:sz w:val="22"/>
          <w:szCs w:val="22"/>
        </w:rPr>
      </w:pPr>
    </w:p>
    <w:p w14:paraId="6BEB8F62" w14:textId="77777777" w:rsidR="008F5AF6" w:rsidRPr="009E7A2D" w:rsidRDefault="00D25086" w:rsidP="008F5AF6">
      <w:pPr>
        <w:tabs>
          <w:tab w:val="left" w:pos="720"/>
        </w:tabs>
        <w:jc w:val="both"/>
        <w:rPr>
          <w:rFonts w:ascii="Fira Sans" w:hAnsi="Fira Sans" w:cs="Arial"/>
          <w:i/>
          <w:iCs/>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b/>
          <w:spacing w:val="-10"/>
          <w:sz w:val="22"/>
          <w:szCs w:val="22"/>
        </w:rPr>
        <w:t xml:space="preserve"> Désignation</w:t>
      </w:r>
      <w:r w:rsidR="008F5AF6" w:rsidRPr="009E7A2D">
        <w:rPr>
          <w:rFonts w:ascii="Fira Sans" w:hAnsi="Fira Sans" w:cs="Arial"/>
          <w:sz w:val="22"/>
          <w:szCs w:val="22"/>
        </w:rPr>
        <w:t xml:space="preserve">, adresse du comptable </w:t>
      </w:r>
      <w:r w:rsidRPr="009E7A2D">
        <w:rPr>
          <w:rFonts w:ascii="Fira Sans" w:hAnsi="Fira Sans" w:cs="Arial"/>
          <w:sz w:val="22"/>
          <w:szCs w:val="22"/>
        </w:rPr>
        <w:t>assignataire :</w:t>
      </w:r>
      <w:r w:rsidR="008F5AF6" w:rsidRPr="009E7A2D">
        <w:rPr>
          <w:rFonts w:ascii="Fira Sans" w:hAnsi="Fira Sans" w:cs="Arial"/>
          <w:sz w:val="22"/>
          <w:szCs w:val="22"/>
        </w:rPr>
        <w:t xml:space="preserve"> </w:t>
      </w:r>
    </w:p>
    <w:p w14:paraId="46E88728" w14:textId="77777777" w:rsidR="008F5AF6" w:rsidRPr="009E7A2D" w:rsidRDefault="008F5AF6" w:rsidP="008F5AF6">
      <w:pPr>
        <w:pStyle w:val="fcase2metab"/>
        <w:numPr>
          <w:ilvl w:val="0"/>
          <w:numId w:val="5"/>
        </w:numPr>
        <w:rPr>
          <w:rFonts w:ascii="Fira Sans" w:hAnsi="Fira Sans" w:cs="Arial"/>
          <w:b/>
          <w:sz w:val="22"/>
          <w:szCs w:val="22"/>
        </w:rPr>
      </w:pPr>
    </w:p>
    <w:p w14:paraId="6195DA61"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 xml:space="preserve">Monsieur </w:t>
      </w:r>
      <w:r w:rsidR="006C6BEB" w:rsidRPr="009E7A2D">
        <w:rPr>
          <w:rFonts w:ascii="Fira Sans" w:hAnsi="Fira Sans" w:cs="Arial"/>
          <w:sz w:val="22"/>
          <w:szCs w:val="22"/>
        </w:rPr>
        <w:t>Didier HONORE</w:t>
      </w:r>
    </w:p>
    <w:p w14:paraId="4CE794B4"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Trésorier CCIPA</w:t>
      </w:r>
    </w:p>
    <w:p w14:paraId="6B409295"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DFL</w:t>
      </w:r>
    </w:p>
    <w:p w14:paraId="27444C20"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BP 10039</w:t>
      </w:r>
    </w:p>
    <w:p w14:paraId="022933FB"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13633 Arles Cedex</w:t>
      </w:r>
    </w:p>
    <w:p w14:paraId="01BBDB2F" w14:textId="77777777" w:rsidR="0079785C" w:rsidRPr="009E7A2D" w:rsidRDefault="0079785C" w:rsidP="009B45B9">
      <w:pPr>
        <w:pStyle w:val="fcase2metab"/>
        <w:rPr>
          <w:rFonts w:ascii="Fira Sans" w:hAnsi="Fira Sans" w:cs="Arial"/>
          <w:sz w:val="22"/>
          <w:szCs w:val="22"/>
        </w:rPr>
      </w:pPr>
    </w:p>
    <w:p w14:paraId="1ED459FE" w14:textId="77777777" w:rsidR="00155CAB" w:rsidRPr="009E7A2D"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5DBA3AEC"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r w:rsidRPr="009E7A2D">
        <w:rPr>
          <w:rFonts w:ascii="Fira Sans" w:hAnsi="Fira Sans" w:cs="Arial"/>
          <w:b/>
          <w:caps/>
          <w:sz w:val="22"/>
          <w:szCs w:val="22"/>
        </w:rPr>
        <w:t xml:space="preserve">Acceptation de l’OFFRE PAR </w:t>
      </w:r>
      <w:r w:rsidR="00E12CBD">
        <w:rPr>
          <w:rFonts w:ascii="Fira Sans" w:hAnsi="Fira Sans" w:cs="Arial"/>
          <w:b/>
          <w:caps/>
          <w:sz w:val="22"/>
          <w:szCs w:val="22"/>
        </w:rPr>
        <w:t>LE POUVOIR ADJUDICATEUR</w:t>
      </w:r>
    </w:p>
    <w:p w14:paraId="6A147DB8"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AE93673"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9E7A2D"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9E7A2D">
        <w:rPr>
          <w:rFonts w:ascii="Fira Sans" w:hAnsi="Fira Sans" w:cs="Arial"/>
          <w:sz w:val="22"/>
          <w:szCs w:val="22"/>
        </w:rPr>
        <w:tab/>
      </w:r>
      <w:r w:rsidRPr="009E7A2D">
        <w:rPr>
          <w:rFonts w:ascii="Fira Sans" w:hAnsi="Fira Sans" w:cs="Arial"/>
          <w:sz w:val="22"/>
          <w:szCs w:val="22"/>
        </w:rPr>
        <w:tab/>
      </w:r>
      <w:r w:rsidRPr="009E7A2D">
        <w:rPr>
          <w:rFonts w:ascii="Fira Sans" w:hAnsi="Fira Sans" w:cs="Arial"/>
          <w:sz w:val="22"/>
          <w:szCs w:val="22"/>
        </w:rPr>
        <w:tab/>
        <w:t xml:space="preserve">A : Arles, le </w:t>
      </w:r>
    </w:p>
    <w:p w14:paraId="7D77E6A0" w14:textId="77777777" w:rsidR="00F24E66" w:rsidRPr="009E7A2D" w:rsidRDefault="00F24E66" w:rsidP="00F24E66">
      <w:pPr>
        <w:tabs>
          <w:tab w:val="left" w:pos="851"/>
        </w:tabs>
        <w:rPr>
          <w:rFonts w:ascii="Fira Sans" w:hAnsi="Fira Sans" w:cs="Arial"/>
          <w:sz w:val="22"/>
          <w:szCs w:val="22"/>
        </w:rPr>
      </w:pPr>
    </w:p>
    <w:p w14:paraId="7BD77870" w14:textId="77777777" w:rsidR="00F24E66" w:rsidRPr="009E7A2D" w:rsidRDefault="00F24E66" w:rsidP="00F24E66">
      <w:pPr>
        <w:tabs>
          <w:tab w:val="left" w:pos="851"/>
        </w:tabs>
        <w:rPr>
          <w:rFonts w:ascii="Fira Sans" w:hAnsi="Fira Sans" w:cs="Arial"/>
          <w:sz w:val="22"/>
          <w:szCs w:val="22"/>
        </w:rPr>
      </w:pPr>
    </w:p>
    <w:p w14:paraId="14346BAF" w14:textId="77777777" w:rsidR="00F24E66" w:rsidRPr="009E7A2D" w:rsidRDefault="00F24E66" w:rsidP="00F24E66">
      <w:pPr>
        <w:tabs>
          <w:tab w:val="left" w:pos="851"/>
        </w:tabs>
        <w:rPr>
          <w:rFonts w:ascii="Fira Sans" w:hAnsi="Fira Sans" w:cs="Arial"/>
          <w:sz w:val="22"/>
          <w:szCs w:val="22"/>
        </w:rPr>
      </w:pPr>
    </w:p>
    <w:p w14:paraId="3A13C9F4" w14:textId="77777777" w:rsidR="00F24E66" w:rsidRPr="009E7A2D" w:rsidRDefault="00F24E66" w:rsidP="00F24E66">
      <w:pPr>
        <w:tabs>
          <w:tab w:val="left" w:pos="851"/>
        </w:tabs>
        <w:rPr>
          <w:rFonts w:ascii="Fira Sans" w:hAnsi="Fira Sans" w:cs="Arial"/>
          <w:sz w:val="22"/>
          <w:szCs w:val="22"/>
        </w:rPr>
      </w:pPr>
    </w:p>
    <w:p w14:paraId="24376405" w14:textId="77777777" w:rsidR="00F24E66" w:rsidRPr="009E7A2D" w:rsidRDefault="00F24E66" w:rsidP="00F24E66">
      <w:pPr>
        <w:tabs>
          <w:tab w:val="left" w:pos="851"/>
        </w:tabs>
        <w:rPr>
          <w:rFonts w:ascii="Fira Sans" w:hAnsi="Fira Sans" w:cs="Arial"/>
          <w:sz w:val="22"/>
          <w:szCs w:val="22"/>
        </w:rPr>
      </w:pPr>
    </w:p>
    <w:p w14:paraId="7C04C724" w14:textId="77777777" w:rsidR="00F24E66" w:rsidRPr="009E7A2D" w:rsidRDefault="00F24E66" w:rsidP="00F24E66">
      <w:pPr>
        <w:tabs>
          <w:tab w:val="left" w:pos="851"/>
        </w:tabs>
        <w:rPr>
          <w:rFonts w:ascii="Fira Sans" w:hAnsi="Fira Sans" w:cs="Arial"/>
          <w:sz w:val="22"/>
          <w:szCs w:val="22"/>
        </w:rPr>
      </w:pPr>
    </w:p>
    <w:p w14:paraId="5E589A2D"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Stéphane PAGLIA</w:t>
      </w:r>
    </w:p>
    <w:p w14:paraId="081F91FC"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Président</w:t>
      </w:r>
    </w:p>
    <w:p w14:paraId="3E3017A9" w14:textId="77777777" w:rsidR="00F24E66" w:rsidRDefault="00F24E66" w:rsidP="00F24E66">
      <w:pPr>
        <w:tabs>
          <w:tab w:val="left" w:pos="5670"/>
        </w:tabs>
        <w:ind w:left="5670"/>
        <w:rPr>
          <w:rFonts w:ascii="Fira Sans" w:hAnsi="Fira Sans" w:cs="Arial"/>
          <w:iCs/>
          <w:sz w:val="22"/>
          <w:szCs w:val="22"/>
        </w:rPr>
      </w:pPr>
    </w:p>
    <w:p w14:paraId="2A5B0383" w14:textId="77777777" w:rsidR="007213CE" w:rsidRDefault="007213CE" w:rsidP="00F24E66">
      <w:pPr>
        <w:tabs>
          <w:tab w:val="left" w:pos="5670"/>
        </w:tabs>
        <w:ind w:left="5670"/>
        <w:rPr>
          <w:rFonts w:ascii="Fira Sans" w:hAnsi="Fira Sans" w:cs="Arial"/>
          <w:iCs/>
          <w:sz w:val="22"/>
          <w:szCs w:val="22"/>
        </w:rPr>
      </w:pPr>
    </w:p>
    <w:p w14:paraId="7837335D" w14:textId="7AA94C04" w:rsidR="007213CE" w:rsidRPr="00A64DFA" w:rsidRDefault="007213CE" w:rsidP="007213CE">
      <w:pPr>
        <w:tabs>
          <w:tab w:val="left" w:pos="5670"/>
        </w:tabs>
        <w:jc w:val="both"/>
        <w:rPr>
          <w:rFonts w:ascii="Fira Sans" w:hAnsi="Fira Sans" w:cs="Arial"/>
          <w:i/>
          <w:sz w:val="22"/>
          <w:szCs w:val="22"/>
        </w:rPr>
      </w:pPr>
      <w:r w:rsidRPr="00A64DFA">
        <w:rPr>
          <w:rFonts w:ascii="Fira Sans" w:hAnsi="Fira Sans" w:cs="Arial"/>
          <w:i/>
          <w:sz w:val="22"/>
          <w:szCs w:val="22"/>
          <w:highlight w:val="yellow"/>
        </w:rPr>
        <w:t>NB</w:t>
      </w:r>
      <w:r w:rsidR="00151434" w:rsidRPr="00A64DFA">
        <w:rPr>
          <w:rFonts w:ascii="Fira Sans" w:hAnsi="Fira Sans" w:cs="Arial"/>
          <w:i/>
          <w:sz w:val="22"/>
          <w:szCs w:val="22"/>
          <w:highlight w:val="yellow"/>
        </w:rPr>
        <w:t xml:space="preserve"> : la notification transforme le projet de marché en marché et le candidat en titulaire. Elle consiste à la transmission de la notification via la plateforme des achats de l’Etat La Place. </w:t>
      </w:r>
      <w:r w:rsidRPr="00A64DFA">
        <w:rPr>
          <w:rFonts w:ascii="Fira Sans" w:hAnsi="Fira Sans" w:cs="Arial"/>
          <w:i/>
          <w:sz w:val="22"/>
          <w:szCs w:val="22"/>
          <w:highlight w:val="yellow"/>
        </w:rPr>
        <w:t xml:space="preserve">Conformément à </w:t>
      </w:r>
      <w:r w:rsidRPr="00A64DFA">
        <w:rPr>
          <w:rFonts w:ascii="Fira Sans" w:hAnsi="Fira Sans" w:cs="Arial"/>
          <w:i/>
          <w:sz w:val="22"/>
          <w:szCs w:val="22"/>
          <w:highlight w:val="yellow"/>
        </w:rPr>
        <w:lastRenderedPageBreak/>
        <w:t>l’article</w:t>
      </w:r>
      <w:r w:rsidR="00151434" w:rsidRPr="00A64DFA">
        <w:rPr>
          <w:rFonts w:ascii="Fira Sans" w:hAnsi="Fira Sans" w:cs="Arial"/>
          <w:i/>
          <w:sz w:val="22"/>
          <w:szCs w:val="22"/>
          <w:highlight w:val="yellow"/>
        </w:rPr>
        <w:t xml:space="preserve"> 7.4</w:t>
      </w:r>
      <w:r w:rsidRPr="00A64DFA">
        <w:rPr>
          <w:rFonts w:ascii="Fira Sans" w:hAnsi="Fira Sans" w:cs="Arial"/>
          <w:i/>
          <w:sz w:val="22"/>
          <w:szCs w:val="22"/>
          <w:highlight w:val="yellow"/>
        </w:rPr>
        <w:t xml:space="preserve"> du règlement de consultation</w:t>
      </w:r>
      <w:r w:rsidR="00151434" w:rsidRPr="00A64DFA">
        <w:rPr>
          <w:rFonts w:ascii="Fira Sans" w:hAnsi="Fira Sans" w:cs="Arial"/>
          <w:i/>
          <w:sz w:val="22"/>
          <w:szCs w:val="22"/>
          <w:highlight w:val="yellow"/>
        </w:rPr>
        <w:t xml:space="preserve"> valant CCAP</w:t>
      </w:r>
      <w:r w:rsidRPr="00A64DFA">
        <w:rPr>
          <w:rFonts w:ascii="Fira Sans" w:hAnsi="Fira Sans" w:cs="Arial"/>
          <w:i/>
          <w:sz w:val="22"/>
          <w:szCs w:val="22"/>
          <w:highlight w:val="yellow"/>
        </w:rPr>
        <w:t>, la notification</w:t>
      </w:r>
      <w:r w:rsidR="007F7B41" w:rsidRPr="00A64DFA">
        <w:rPr>
          <w:rFonts w:ascii="Fira Sans" w:hAnsi="Fira Sans" w:cs="Arial"/>
          <w:i/>
          <w:sz w:val="22"/>
          <w:szCs w:val="22"/>
          <w:highlight w:val="yellow"/>
        </w:rPr>
        <w:t xml:space="preserve"> d’attribution </w:t>
      </w:r>
      <w:r w:rsidR="00151434" w:rsidRPr="00A64DFA">
        <w:rPr>
          <w:rFonts w:ascii="Fira Sans" w:hAnsi="Fira Sans" w:cs="Arial"/>
          <w:i/>
          <w:sz w:val="22"/>
          <w:szCs w:val="22"/>
          <w:highlight w:val="yellow"/>
        </w:rPr>
        <w:t>requiert un accusé de réception (attestation d’échange générée par la plateforme).</w:t>
      </w:r>
    </w:p>
    <w:sectPr w:rsidR="007213CE" w:rsidRPr="00A64DFA"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DDBD5" w14:textId="77777777" w:rsidR="009F6CE5" w:rsidRDefault="009F6CE5">
      <w:r>
        <w:separator/>
      </w:r>
    </w:p>
  </w:endnote>
  <w:endnote w:type="continuationSeparator" w:id="0">
    <w:p w14:paraId="385182F5" w14:textId="77777777" w:rsidR="009F6CE5" w:rsidRDefault="009F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roman"/>
    <w:notTrueType/>
    <w:pitch w:val="default"/>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01F8B" w14:textId="77777777" w:rsidR="002C6260" w:rsidRDefault="002C626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340E661E"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074612">
            <w:rPr>
              <w:rFonts w:ascii="Fira Sans" w:hAnsi="Fira Sans" w:cs="Arial"/>
              <w:b/>
              <w:i/>
            </w:rPr>
            <w:t>202501001</w:t>
          </w:r>
          <w:r w:rsidR="00973F64">
            <w:rPr>
              <w:rFonts w:ascii="Fira Sans" w:hAnsi="Fira Sans" w:cs="Arial"/>
              <w:b/>
              <w:i/>
            </w:rPr>
            <w:t xml:space="preserve"> Lot</w:t>
          </w:r>
          <w:r w:rsidR="006C152B">
            <w:rPr>
              <w:rFonts w:ascii="Fira Sans" w:hAnsi="Fira Sans" w:cs="Arial"/>
              <w:b/>
              <w:i/>
            </w:rPr>
            <w:t xml:space="preserve"> </w:t>
          </w:r>
          <w:r w:rsidR="002C6260">
            <w:rPr>
              <w:rFonts w:ascii="Fira Sans" w:hAnsi="Fira Sans" w:cs="Arial"/>
              <w:b/>
              <w:i/>
            </w:rPr>
            <w:t>8</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B2953" w14:textId="77777777" w:rsidR="002C6260" w:rsidRDefault="002C626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1D0E8" w14:textId="77777777" w:rsidR="009F6CE5" w:rsidRDefault="009F6CE5">
      <w:r>
        <w:separator/>
      </w:r>
    </w:p>
  </w:footnote>
  <w:footnote w:type="continuationSeparator" w:id="0">
    <w:p w14:paraId="17352BE7" w14:textId="77777777" w:rsidR="009F6CE5" w:rsidRDefault="009F6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BA652" w14:textId="77777777" w:rsidR="002C6260" w:rsidRDefault="002C626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FE418" w14:textId="77777777" w:rsidR="002C6260" w:rsidRDefault="002C62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0661F" w14:textId="77777777" w:rsidR="002C6260" w:rsidRDefault="002C626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7"/>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6"/>
  </w:num>
  <w:num w:numId="8" w16cid:durableId="1913662320">
    <w:abstractNumId w:val="4"/>
  </w:num>
  <w:num w:numId="9" w16cid:durableId="557788387">
    <w:abstractNumId w:val="5"/>
  </w:num>
  <w:num w:numId="10" w16cid:durableId="4085057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74612"/>
    <w:rsid w:val="000A2E05"/>
    <w:rsid w:val="000B32D4"/>
    <w:rsid w:val="000C3A2E"/>
    <w:rsid w:val="000E0020"/>
    <w:rsid w:val="000E1BF4"/>
    <w:rsid w:val="00100580"/>
    <w:rsid w:val="00107364"/>
    <w:rsid w:val="00112EA8"/>
    <w:rsid w:val="00151434"/>
    <w:rsid w:val="00155CAB"/>
    <w:rsid w:val="00166B56"/>
    <w:rsid w:val="001C40C0"/>
    <w:rsid w:val="001C733C"/>
    <w:rsid w:val="001E29C9"/>
    <w:rsid w:val="0021527A"/>
    <w:rsid w:val="0021797C"/>
    <w:rsid w:val="00225A1A"/>
    <w:rsid w:val="0024000C"/>
    <w:rsid w:val="002458BA"/>
    <w:rsid w:val="002904AF"/>
    <w:rsid w:val="00295804"/>
    <w:rsid w:val="002A3722"/>
    <w:rsid w:val="002C2CA3"/>
    <w:rsid w:val="002C4B3E"/>
    <w:rsid w:val="002C5659"/>
    <w:rsid w:val="002C6260"/>
    <w:rsid w:val="002C79D6"/>
    <w:rsid w:val="002C7F82"/>
    <w:rsid w:val="002D579F"/>
    <w:rsid w:val="002F035E"/>
    <w:rsid w:val="00332682"/>
    <w:rsid w:val="00332B12"/>
    <w:rsid w:val="00344EBA"/>
    <w:rsid w:val="00354C04"/>
    <w:rsid w:val="00385E76"/>
    <w:rsid w:val="003B52BF"/>
    <w:rsid w:val="003F3957"/>
    <w:rsid w:val="004166FA"/>
    <w:rsid w:val="0043706E"/>
    <w:rsid w:val="0044597F"/>
    <w:rsid w:val="00463ABE"/>
    <w:rsid w:val="004A1CB2"/>
    <w:rsid w:val="004A7169"/>
    <w:rsid w:val="004B6CDE"/>
    <w:rsid w:val="004C179A"/>
    <w:rsid w:val="004D4DB8"/>
    <w:rsid w:val="004E3085"/>
    <w:rsid w:val="004E4C84"/>
    <w:rsid w:val="004E7178"/>
    <w:rsid w:val="004E75A6"/>
    <w:rsid w:val="0051416B"/>
    <w:rsid w:val="00514DAF"/>
    <w:rsid w:val="00520DCF"/>
    <w:rsid w:val="00532EC7"/>
    <w:rsid w:val="00541CA3"/>
    <w:rsid w:val="005546A9"/>
    <w:rsid w:val="005732E5"/>
    <w:rsid w:val="00582482"/>
    <w:rsid w:val="005846FB"/>
    <w:rsid w:val="00592C7C"/>
    <w:rsid w:val="005A4A3B"/>
    <w:rsid w:val="005A4CB5"/>
    <w:rsid w:val="005B498E"/>
    <w:rsid w:val="005F4509"/>
    <w:rsid w:val="0061068C"/>
    <w:rsid w:val="00612784"/>
    <w:rsid w:val="0063150C"/>
    <w:rsid w:val="00642C75"/>
    <w:rsid w:val="0064560F"/>
    <w:rsid w:val="00651C80"/>
    <w:rsid w:val="00660727"/>
    <w:rsid w:val="0066334A"/>
    <w:rsid w:val="00683700"/>
    <w:rsid w:val="0068403A"/>
    <w:rsid w:val="00686139"/>
    <w:rsid w:val="006C152B"/>
    <w:rsid w:val="006C4338"/>
    <w:rsid w:val="006C6BEB"/>
    <w:rsid w:val="006D3294"/>
    <w:rsid w:val="006E5594"/>
    <w:rsid w:val="006F3DF9"/>
    <w:rsid w:val="00701229"/>
    <w:rsid w:val="007060E5"/>
    <w:rsid w:val="00710FD6"/>
    <w:rsid w:val="007213CE"/>
    <w:rsid w:val="0074358C"/>
    <w:rsid w:val="00757151"/>
    <w:rsid w:val="00761E4C"/>
    <w:rsid w:val="00786313"/>
    <w:rsid w:val="007909E0"/>
    <w:rsid w:val="0079785C"/>
    <w:rsid w:val="007C59F5"/>
    <w:rsid w:val="007D7A65"/>
    <w:rsid w:val="007F0554"/>
    <w:rsid w:val="007F68A6"/>
    <w:rsid w:val="007F7B41"/>
    <w:rsid w:val="0083205E"/>
    <w:rsid w:val="00832EE1"/>
    <w:rsid w:val="008418B8"/>
    <w:rsid w:val="00844DAA"/>
    <w:rsid w:val="00864DFC"/>
    <w:rsid w:val="008751D7"/>
    <w:rsid w:val="008F5AF6"/>
    <w:rsid w:val="00934503"/>
    <w:rsid w:val="00954F4B"/>
    <w:rsid w:val="009651A0"/>
    <w:rsid w:val="00967B91"/>
    <w:rsid w:val="00973F64"/>
    <w:rsid w:val="00981484"/>
    <w:rsid w:val="00983FF3"/>
    <w:rsid w:val="009908C9"/>
    <w:rsid w:val="009920D5"/>
    <w:rsid w:val="00996689"/>
    <w:rsid w:val="009A6C20"/>
    <w:rsid w:val="009B1CD0"/>
    <w:rsid w:val="009B45B9"/>
    <w:rsid w:val="009C373F"/>
    <w:rsid w:val="009E7A2D"/>
    <w:rsid w:val="009F6CE5"/>
    <w:rsid w:val="00A26E91"/>
    <w:rsid w:val="00A34851"/>
    <w:rsid w:val="00A64DFA"/>
    <w:rsid w:val="00A67800"/>
    <w:rsid w:val="00A970C9"/>
    <w:rsid w:val="00AB46AF"/>
    <w:rsid w:val="00AC1532"/>
    <w:rsid w:val="00AE4906"/>
    <w:rsid w:val="00AE7831"/>
    <w:rsid w:val="00AF24E7"/>
    <w:rsid w:val="00B03EF9"/>
    <w:rsid w:val="00B054DA"/>
    <w:rsid w:val="00B103C4"/>
    <w:rsid w:val="00B26B04"/>
    <w:rsid w:val="00B4019A"/>
    <w:rsid w:val="00B70D3D"/>
    <w:rsid w:val="00B813B9"/>
    <w:rsid w:val="00B858E1"/>
    <w:rsid w:val="00B87564"/>
    <w:rsid w:val="00BA44E5"/>
    <w:rsid w:val="00BC46A8"/>
    <w:rsid w:val="00BE6078"/>
    <w:rsid w:val="00C24E6F"/>
    <w:rsid w:val="00C35170"/>
    <w:rsid w:val="00C82D6A"/>
    <w:rsid w:val="00C91060"/>
    <w:rsid w:val="00C911FE"/>
    <w:rsid w:val="00CB05C7"/>
    <w:rsid w:val="00CD185D"/>
    <w:rsid w:val="00CD46CC"/>
    <w:rsid w:val="00D25086"/>
    <w:rsid w:val="00D339B9"/>
    <w:rsid w:val="00D46BC7"/>
    <w:rsid w:val="00D7031A"/>
    <w:rsid w:val="00E119D3"/>
    <w:rsid w:val="00E12CBD"/>
    <w:rsid w:val="00E44957"/>
    <w:rsid w:val="00E46315"/>
    <w:rsid w:val="00E47798"/>
    <w:rsid w:val="00E924D7"/>
    <w:rsid w:val="00EF475D"/>
    <w:rsid w:val="00F040BE"/>
    <w:rsid w:val="00F24E66"/>
    <w:rsid w:val="00F713B4"/>
    <w:rsid w:val="00F82C8C"/>
    <w:rsid w:val="00F83869"/>
    <w:rsid w:val="00F86CBC"/>
    <w:rsid w:val="00F90B34"/>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3C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archepublic@arles.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rles.cci.fr/"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1088</Words>
  <Characters>5987</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7061</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2</cp:revision>
  <cp:lastPrinted>2016-04-08T14:31:00Z</cp:lastPrinted>
  <dcterms:created xsi:type="dcterms:W3CDTF">2025-01-08T15:25:00Z</dcterms:created>
  <dcterms:modified xsi:type="dcterms:W3CDTF">2025-01-08T15:25:00Z</dcterms:modified>
</cp:coreProperties>
</file>